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06D329" w14:textId="6C178C6D" w:rsidR="00D309AE" w:rsidRDefault="00D309AE" w:rsidP="003E5BB3"/>
    <w:p w14:paraId="5E731686" w14:textId="0034064C" w:rsidR="003E5BB3" w:rsidRDefault="003E5BB3" w:rsidP="003E5BB3"/>
    <w:p w14:paraId="66E24F80" w14:textId="1310BCB1" w:rsidR="003E5BB3" w:rsidRDefault="003E5BB3" w:rsidP="003E5BB3"/>
    <w:p w14:paraId="04239657" w14:textId="644B3862" w:rsidR="003E5BB3" w:rsidRDefault="003E5BB3" w:rsidP="003E5BB3"/>
    <w:p w14:paraId="34BEEAF5" w14:textId="1B488D4D" w:rsidR="003E5BB3" w:rsidRDefault="003E5BB3" w:rsidP="003E5BB3"/>
    <w:p w14:paraId="496183B6" w14:textId="3D06B48F" w:rsidR="003E5BB3" w:rsidRDefault="003E5BB3" w:rsidP="003E5BB3"/>
    <w:tbl>
      <w:tblPr>
        <w:tblW w:w="0" w:type="auto"/>
        <w:tblInd w:w="-5" w:type="dxa"/>
        <w:tblLayout w:type="fixed"/>
        <w:tblLook w:val="0000" w:firstRow="0" w:lastRow="0" w:firstColumn="0" w:lastColumn="0" w:noHBand="0" w:noVBand="0"/>
      </w:tblPr>
      <w:tblGrid>
        <w:gridCol w:w="9788"/>
      </w:tblGrid>
      <w:tr w:rsidR="003E5BB3" w:rsidRPr="00C04EFC" w14:paraId="1757A46D" w14:textId="77777777" w:rsidTr="003E5BB3">
        <w:tc>
          <w:tcPr>
            <w:tcW w:w="9788" w:type="dxa"/>
            <w:tcBorders>
              <w:top w:val="single" w:sz="4" w:space="0" w:color="000000"/>
              <w:left w:val="single" w:sz="4" w:space="0" w:color="000000"/>
              <w:bottom w:val="single" w:sz="4" w:space="0" w:color="000000"/>
              <w:right w:val="single" w:sz="4" w:space="0" w:color="000000"/>
            </w:tcBorders>
          </w:tcPr>
          <w:p w14:paraId="362AD7BD" w14:textId="30E2171E" w:rsidR="003E5BB3" w:rsidRPr="0078785F" w:rsidRDefault="003E5BB3" w:rsidP="003E5BB3">
            <w:pPr>
              <w:pStyle w:val="Rientrocorpodeltesto21"/>
              <w:spacing w:after="0" w:line="360" w:lineRule="auto"/>
              <w:ind w:left="1440" w:hanging="1440"/>
              <w:jc w:val="center"/>
              <w:rPr>
                <w:b/>
                <w:bCs/>
                <w:lang w:val="it-IT"/>
              </w:rPr>
            </w:pPr>
            <w:r>
              <w:rPr>
                <w:b/>
                <w:bCs/>
                <w:lang w:val="it-IT"/>
              </w:rPr>
              <w:t xml:space="preserve">A.5. </w:t>
            </w:r>
            <w:r w:rsidRPr="0078785F">
              <w:rPr>
                <w:b/>
                <w:bCs/>
                <w:sz w:val="18"/>
                <w:szCs w:val="18"/>
                <w:lang w:val="it-IT"/>
              </w:rPr>
              <w:t>Dichiarazione di partecipazione</w:t>
            </w:r>
            <w:r>
              <w:rPr>
                <w:b/>
                <w:bCs/>
                <w:sz w:val="18"/>
                <w:szCs w:val="18"/>
                <w:lang w:val="it-IT"/>
              </w:rPr>
              <w:t xml:space="preserve"> impresa mandante</w:t>
            </w:r>
            <w:r w:rsidRPr="0078785F">
              <w:rPr>
                <w:b/>
                <w:vertAlign w:val="superscript"/>
                <w:lang w:val="it-IT"/>
              </w:rPr>
              <w:endnoteReference w:id="1"/>
            </w:r>
          </w:p>
          <w:p w14:paraId="24A32FE6" w14:textId="5CBD7B75" w:rsidR="003E5BB3" w:rsidRPr="0078785F" w:rsidRDefault="003E5BB3" w:rsidP="003E5BB3">
            <w:pPr>
              <w:spacing w:line="360" w:lineRule="auto"/>
              <w:jc w:val="center"/>
              <w:rPr>
                <w:b/>
                <w:bCs/>
                <w:strike/>
                <w:sz w:val="18"/>
                <w:szCs w:val="18"/>
                <w:lang w:val="it-IT"/>
              </w:rPr>
            </w:pPr>
          </w:p>
          <w:p w14:paraId="237153E9" w14:textId="77777777" w:rsidR="003E5BB3" w:rsidRPr="0078785F" w:rsidRDefault="003E5BB3" w:rsidP="003E5BB3">
            <w:pPr>
              <w:pStyle w:val="Rientrocorpodeltesto21"/>
              <w:spacing w:after="0" w:line="360" w:lineRule="auto"/>
              <w:ind w:left="1440" w:hanging="1440"/>
              <w:jc w:val="center"/>
              <w:rPr>
                <w:b/>
                <w:bCs/>
                <w:sz w:val="18"/>
                <w:szCs w:val="18"/>
                <w:lang w:val="it-IT"/>
              </w:rPr>
            </w:pPr>
          </w:p>
          <w:p w14:paraId="4DACE4D0" w14:textId="154625F1" w:rsidR="003E5BB3" w:rsidRPr="0078785F" w:rsidRDefault="003E5BB3" w:rsidP="003E5BB3">
            <w:pPr>
              <w:pStyle w:val="Rientrocorpodeltesto31"/>
              <w:spacing w:after="0" w:line="360" w:lineRule="auto"/>
              <w:ind w:left="289" w:hanging="6"/>
              <w:jc w:val="both"/>
              <w:rPr>
                <w:sz w:val="18"/>
                <w:szCs w:val="18"/>
                <w:lang w:val="it-IT"/>
              </w:rPr>
            </w:pPr>
            <w:r w:rsidRPr="0078785F">
              <w:rPr>
                <w:b/>
                <w:bCs/>
                <w:i/>
                <w:sz w:val="18"/>
                <w:szCs w:val="18"/>
                <w:lang w:val="it-IT"/>
              </w:rPr>
              <w:t xml:space="preserve">[N.B. Il presente allegato deve essere compilato da tutte le imprese mandanti e da tutte le imprese esecutrici del contratto - </w:t>
            </w:r>
            <w:r w:rsidRPr="0078785F">
              <w:rPr>
                <w:b/>
                <w:bCs/>
                <w:sz w:val="18"/>
                <w:szCs w:val="18"/>
                <w:lang w:val="it-IT"/>
              </w:rPr>
              <w:t>eccettuata</w:t>
            </w:r>
            <w:r w:rsidRPr="0078785F">
              <w:rPr>
                <w:b/>
                <w:bCs/>
                <w:i/>
                <w:sz w:val="18"/>
                <w:szCs w:val="18"/>
                <w:lang w:val="it-IT"/>
              </w:rPr>
              <w:t xml:space="preserve"> l’impresa singola o la mandataria che compilano </w:t>
            </w:r>
            <w:r w:rsidR="008E2AF9">
              <w:rPr>
                <w:b/>
                <w:bCs/>
                <w:i/>
                <w:sz w:val="18"/>
                <w:szCs w:val="18"/>
                <w:lang w:val="it-IT"/>
              </w:rPr>
              <w:t>il modulo A.4.</w:t>
            </w:r>
            <w:r w:rsidRPr="0078785F">
              <w:rPr>
                <w:b/>
                <w:bCs/>
                <w:i/>
                <w:sz w:val="18"/>
                <w:szCs w:val="18"/>
                <w:lang w:val="it-IT"/>
              </w:rPr>
              <w:t>]</w:t>
            </w:r>
          </w:p>
          <w:p w14:paraId="7CD2F13A" w14:textId="77777777" w:rsidR="003E5BB3" w:rsidRPr="0078785F" w:rsidRDefault="003E5BB3" w:rsidP="003E5BB3">
            <w:pPr>
              <w:pStyle w:val="Rientrocorpodeltesto31"/>
              <w:spacing w:after="0" w:line="360" w:lineRule="auto"/>
              <w:ind w:left="856" w:hanging="573"/>
              <w:jc w:val="both"/>
              <w:rPr>
                <w:sz w:val="18"/>
                <w:szCs w:val="18"/>
                <w:lang w:val="it-IT"/>
              </w:rPr>
            </w:pPr>
          </w:p>
          <w:p w14:paraId="221BC421" w14:textId="77777777" w:rsidR="003E5BB3" w:rsidRPr="0078785F" w:rsidRDefault="003E5BB3" w:rsidP="003E5BB3">
            <w:pPr>
              <w:jc w:val="right"/>
              <w:rPr>
                <w:lang w:val="it-IT"/>
              </w:rPr>
            </w:pPr>
            <w:r w:rsidRPr="0078785F">
              <w:rPr>
                <w:color w:val="0000FF"/>
                <w:sz w:val="18"/>
                <w:szCs w:val="18"/>
                <w:lang w:val="it-IT"/>
              </w:rPr>
              <w:t>Versione 22.02.2018</w:t>
            </w:r>
          </w:p>
          <w:p w14:paraId="1E3FF99C" w14:textId="77777777" w:rsidR="003E5BB3" w:rsidRPr="0078785F" w:rsidRDefault="003E5BB3" w:rsidP="003E5BB3">
            <w:pPr>
              <w:pStyle w:val="sche22"/>
              <w:spacing w:line="360" w:lineRule="auto"/>
              <w:rPr>
                <w:rFonts w:ascii="Arial" w:hAnsi="Arial" w:cs="Arial"/>
                <w:sz w:val="18"/>
                <w:szCs w:val="18"/>
                <w:lang w:val="it-IT"/>
              </w:rPr>
            </w:pPr>
          </w:p>
        </w:tc>
      </w:tr>
    </w:tbl>
    <w:p w14:paraId="184B9968" w14:textId="77777777" w:rsidR="003E5BB3" w:rsidRPr="009602A8" w:rsidRDefault="003E5BB3" w:rsidP="003E5BB3">
      <w:pPr>
        <w:pStyle w:val="Rientrocorpodeltesto21"/>
        <w:spacing w:after="0" w:line="360" w:lineRule="auto"/>
        <w:ind w:left="1440" w:hanging="1440"/>
        <w:jc w:val="center"/>
        <w:rPr>
          <w:b/>
          <w:bCs/>
          <w:i/>
          <w:iCs/>
          <w:sz w:val="18"/>
          <w:szCs w:val="18"/>
          <w:lang w:val="it-IT"/>
        </w:rPr>
      </w:pPr>
    </w:p>
    <w:p w14:paraId="2748D9EA" w14:textId="77777777" w:rsidR="003E5BB3" w:rsidRPr="009602A8" w:rsidRDefault="003E5BB3" w:rsidP="003E5BB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30DCA327" w14:textId="77777777" w:rsidR="003E5BB3" w:rsidRPr="009602A8" w:rsidRDefault="003E5BB3" w:rsidP="003E5BB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9602A8">
        <w:rPr>
          <w:rFonts w:ascii="Arial" w:hAnsi="Arial" w:cs="Arial"/>
          <w:b/>
          <w:bCs/>
          <w:i/>
          <w:iCs/>
          <w:sz w:val="18"/>
          <w:szCs w:val="18"/>
          <w:lang w:val="it-IT"/>
        </w:rPr>
        <w:t>Sez. I</w:t>
      </w:r>
    </w:p>
    <w:p w14:paraId="1B6BCB0A" w14:textId="77777777" w:rsidR="003E5BB3" w:rsidRPr="009602A8" w:rsidRDefault="003E5BB3" w:rsidP="003E5BB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9602A8">
        <w:rPr>
          <w:rFonts w:ascii="Arial" w:hAnsi="Arial" w:cs="Arial"/>
          <w:b/>
          <w:bCs/>
          <w:i/>
          <w:iCs/>
          <w:sz w:val="18"/>
          <w:szCs w:val="18"/>
          <w:lang w:val="it-IT"/>
        </w:rPr>
        <w:t>DICHIARAZIONE DI PARTECIPAZIONE ALLA PROCEDURA DI GARA</w:t>
      </w:r>
    </w:p>
    <w:p w14:paraId="1158F722" w14:textId="77777777" w:rsidR="003E5BB3" w:rsidRPr="009602A8" w:rsidRDefault="003E5BB3" w:rsidP="003E5BB3">
      <w:pPr>
        <w:pStyle w:val="StandardWeb"/>
        <w:pBdr>
          <w:top w:val="single" w:sz="4" w:space="1" w:color="000000"/>
          <w:left w:val="single" w:sz="4" w:space="4" w:color="000000"/>
          <w:bottom w:val="single" w:sz="4" w:space="1" w:color="000000"/>
          <w:right w:val="single" w:sz="4" w:space="4" w:color="000000"/>
        </w:pBdr>
        <w:shd w:val="clear" w:color="auto" w:fill="E6E6E6"/>
        <w:spacing w:before="0" w:beforeAutospacing="0" w:after="0" w:line="360" w:lineRule="auto"/>
        <w:jc w:val="center"/>
        <w:rPr>
          <w:rFonts w:ascii="Arial" w:hAnsi="Arial" w:cs="Arial"/>
          <w:sz w:val="18"/>
          <w:szCs w:val="18"/>
        </w:rPr>
      </w:pPr>
      <w:r w:rsidRPr="009602A8">
        <w:rPr>
          <w:rFonts w:ascii="Arial" w:hAnsi="Arial" w:cs="Arial"/>
          <w:b/>
          <w:bCs/>
          <w:i/>
          <w:iCs/>
          <w:sz w:val="18"/>
          <w:szCs w:val="18"/>
        </w:rPr>
        <w:t>ai sensi della L. P. 22 ottobre 1993, n. 17</w:t>
      </w:r>
      <w:r w:rsidRPr="009602A8">
        <w:rPr>
          <w:rFonts w:ascii="Arial" w:hAnsi="Arial" w:cs="Arial"/>
          <w:b/>
          <w:bCs/>
          <w:i/>
          <w:iCs/>
          <w:color w:val="000000"/>
          <w:sz w:val="18"/>
          <w:szCs w:val="18"/>
          <w:shd w:val="clear" w:color="auto" w:fill="FFFF00"/>
        </w:rPr>
        <w:t xml:space="preserve"> </w:t>
      </w:r>
    </w:p>
    <w:p w14:paraId="1D0D852E" w14:textId="77777777" w:rsidR="003E5BB3" w:rsidRPr="009602A8" w:rsidRDefault="003E5BB3" w:rsidP="003E5BB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2ABB0789" w14:textId="77777777" w:rsidR="003E5BB3" w:rsidRPr="009602A8" w:rsidRDefault="003E5BB3" w:rsidP="003E5BB3">
      <w:pPr>
        <w:pStyle w:val="sche22"/>
        <w:spacing w:line="360" w:lineRule="auto"/>
        <w:jc w:val="both"/>
        <w:rPr>
          <w:rFonts w:ascii="Arial" w:hAnsi="Arial" w:cs="Arial"/>
          <w:sz w:val="18"/>
          <w:szCs w:val="18"/>
          <w:lang w:val="it-IT"/>
        </w:rPr>
      </w:pPr>
    </w:p>
    <w:p w14:paraId="641CD3BB" w14:textId="0FB69E00" w:rsidR="003E5BB3" w:rsidRPr="009602A8" w:rsidRDefault="003E5BB3" w:rsidP="003E5BB3">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w:t>
      </w:r>
      <w:r w:rsidR="008E2AF9">
        <w:rPr>
          <w:b/>
          <w:bCs/>
          <w:sz w:val="18"/>
          <w:szCs w:val="18"/>
          <w:lang w:val="it-IT"/>
        </w:rPr>
        <w:t>la presente dichiarazione</w:t>
      </w:r>
      <w:r w:rsidRPr="009602A8">
        <w:rPr>
          <w:b/>
          <w:bCs/>
          <w:sz w:val="18"/>
          <w:szCs w:val="18"/>
          <w:lang w:val="it-IT"/>
        </w:rPr>
        <w:t xml:space="preserve"> </w:t>
      </w:r>
      <w:r w:rsidRPr="009602A8">
        <w:rPr>
          <w:b/>
          <w:bCs/>
          <w:sz w:val="18"/>
          <w:szCs w:val="18"/>
          <w:u w:val="single"/>
          <w:lang w:val="it-IT"/>
        </w:rPr>
        <w:t xml:space="preserve">DEVE </w:t>
      </w:r>
      <w:r w:rsidRPr="009602A8">
        <w:rPr>
          <w:b/>
          <w:bCs/>
          <w:sz w:val="18"/>
          <w:szCs w:val="18"/>
          <w:lang w:val="it-IT"/>
        </w:rPr>
        <w:t>essere la stessa che appone la firma digitale.</w:t>
      </w:r>
    </w:p>
    <w:p w14:paraId="5C4C2BA8" w14:textId="77777777" w:rsidR="003E5BB3" w:rsidRPr="009602A8" w:rsidRDefault="003E5BB3" w:rsidP="003E5BB3">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0"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0"/>
      <w:r w:rsidRPr="009602A8">
        <w:rPr>
          <w:rFonts w:ascii="Arial" w:hAnsi="Arial" w:cs="Arial"/>
          <w:sz w:val="18"/>
          <w:szCs w:val="18"/>
          <w:lang w:val="it-IT"/>
        </w:rPr>
        <w:t>,</w:t>
      </w:r>
    </w:p>
    <w:p w14:paraId="7133B753" w14:textId="77777777" w:rsidR="003E5BB3" w:rsidRPr="009602A8" w:rsidRDefault="003E5BB3" w:rsidP="003E5BB3">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1"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
    </w:p>
    <w:p w14:paraId="680CEF8C" w14:textId="77777777" w:rsidR="003E5BB3" w:rsidRPr="009602A8" w:rsidRDefault="003E5BB3" w:rsidP="003E5BB3">
      <w:pPr>
        <w:spacing w:before="120" w:line="360" w:lineRule="auto"/>
        <w:jc w:val="both"/>
        <w:rPr>
          <w:sz w:val="18"/>
          <w:szCs w:val="18"/>
          <w:lang w:val="it-IT"/>
        </w:rPr>
      </w:pPr>
      <w:r w:rsidRPr="009602A8">
        <w:rPr>
          <w:sz w:val="18"/>
          <w:szCs w:val="18"/>
          <w:lang w:val="it-IT"/>
        </w:rPr>
        <w:t xml:space="preserve">nato/a 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14:paraId="534ECC90" w14:textId="77777777" w:rsidR="003E5BB3" w:rsidRPr="009602A8" w:rsidRDefault="003E5BB3" w:rsidP="003E5BB3">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110A9013" w14:textId="77777777" w:rsidR="003E5BB3" w:rsidRDefault="003E5BB3" w:rsidP="003E5BB3">
      <w:pPr>
        <w:tabs>
          <w:tab w:val="left" w:pos="1560"/>
        </w:tabs>
        <w:spacing w:line="360" w:lineRule="auto"/>
        <w:ind w:left="1418" w:hanging="1418"/>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5D45E19F" w14:textId="77777777" w:rsidR="003E5BB3" w:rsidRDefault="003E5BB3" w:rsidP="003E5BB3">
      <w:pPr>
        <w:tabs>
          <w:tab w:val="left" w:pos="1560"/>
        </w:tabs>
        <w:spacing w:line="360" w:lineRule="auto"/>
        <w:ind w:left="1418" w:hanging="1418"/>
        <w:jc w:val="both"/>
        <w:rPr>
          <w:sz w:val="18"/>
          <w:szCs w:val="18"/>
          <w:lang w:val="it-IT"/>
        </w:rPr>
      </w:pPr>
      <w:r w:rsidRPr="0078785F">
        <w:rPr>
          <w:sz w:val="18"/>
          <w:szCs w:val="18"/>
          <w:lang w:val="it-IT"/>
        </w:rPr>
        <w:t xml:space="preserve">in qualità di:  </w:t>
      </w:r>
      <w:r w:rsidRPr="0078785F">
        <w:rPr>
          <w:sz w:val="18"/>
          <w:szCs w:val="18"/>
          <w:lang w:val="it-IT"/>
        </w:rPr>
        <w:fldChar w:fldCharType="begin">
          <w:ffData>
            <w:name w:val="Controllo2"/>
            <w:enabled/>
            <w:calcOnExit w:val="0"/>
            <w:checkBox>
              <w:sizeAuto/>
              <w:default w:val="0"/>
              <w:checked w:val="0"/>
            </w:checkBox>
          </w:ffData>
        </w:fldChar>
      </w:r>
      <w:r w:rsidRPr="0078785F">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78785F">
        <w:rPr>
          <w:sz w:val="18"/>
          <w:szCs w:val="18"/>
          <w:lang w:val="it-IT"/>
        </w:rPr>
        <w:fldChar w:fldCharType="end"/>
      </w:r>
      <w:r w:rsidRPr="0078785F">
        <w:rPr>
          <w:sz w:val="18"/>
          <w:szCs w:val="18"/>
          <w:lang w:val="it-IT"/>
        </w:rPr>
        <w:t xml:space="preserve"> legale rappresentante/titolare    </w:t>
      </w:r>
      <w:r w:rsidRPr="0078785F">
        <w:rPr>
          <w:sz w:val="18"/>
          <w:szCs w:val="18"/>
          <w:lang w:val="it-IT"/>
        </w:rPr>
        <w:fldChar w:fldCharType="begin">
          <w:ffData>
            <w:name w:val="Controllo2"/>
            <w:enabled/>
            <w:calcOnExit w:val="0"/>
            <w:checkBox>
              <w:sizeAuto/>
              <w:default w:val="0"/>
              <w:checked w:val="0"/>
            </w:checkBox>
          </w:ffData>
        </w:fldChar>
      </w:r>
      <w:r w:rsidRPr="0078785F">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78785F">
        <w:rPr>
          <w:sz w:val="18"/>
          <w:szCs w:val="18"/>
          <w:lang w:val="it-IT"/>
        </w:rPr>
        <w:fldChar w:fldCharType="end"/>
      </w:r>
      <w:r w:rsidRPr="0078785F">
        <w:rPr>
          <w:sz w:val="18"/>
          <w:szCs w:val="18"/>
          <w:lang w:val="it-IT"/>
        </w:rPr>
        <w:t xml:space="preserve">  procuratore generale    </w:t>
      </w:r>
      <w:r w:rsidRPr="0078785F">
        <w:rPr>
          <w:sz w:val="18"/>
          <w:szCs w:val="18"/>
          <w:lang w:val="it-IT"/>
        </w:rPr>
        <w:fldChar w:fldCharType="begin">
          <w:ffData>
            <w:name w:val="Controllo2"/>
            <w:enabled/>
            <w:calcOnExit w:val="0"/>
            <w:checkBox>
              <w:sizeAuto/>
              <w:default w:val="0"/>
              <w:checked w:val="0"/>
            </w:checkBox>
          </w:ffData>
        </w:fldChar>
      </w:r>
      <w:r w:rsidRPr="0078785F">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78785F">
        <w:rPr>
          <w:sz w:val="18"/>
          <w:szCs w:val="18"/>
          <w:lang w:val="it-IT"/>
        </w:rPr>
        <w:fldChar w:fldCharType="end"/>
      </w:r>
      <w:r w:rsidRPr="0078785F">
        <w:rPr>
          <w:sz w:val="18"/>
          <w:szCs w:val="18"/>
          <w:lang w:val="it-IT"/>
        </w:rPr>
        <w:t xml:space="preserve"> procuratore speciale</w:t>
      </w:r>
    </w:p>
    <w:p w14:paraId="5CED7DDB" w14:textId="77777777" w:rsidR="003E5BB3" w:rsidRPr="009602A8" w:rsidRDefault="003E5BB3" w:rsidP="003E5BB3">
      <w:pPr>
        <w:spacing w:before="120" w:line="360" w:lineRule="auto"/>
        <w:jc w:val="both"/>
        <w:rPr>
          <w:sz w:val="18"/>
          <w:szCs w:val="18"/>
          <w:lang w:val="it-IT"/>
        </w:rPr>
      </w:pPr>
      <w:r>
        <w:rPr>
          <w:sz w:val="18"/>
          <w:szCs w:val="18"/>
          <w:lang w:val="it-IT"/>
        </w:rPr>
        <w:t>dell’</w:t>
      </w:r>
      <w:r w:rsidRPr="009602A8">
        <w:rPr>
          <w:sz w:val="18"/>
          <w:szCs w:val="18"/>
          <w:lang w:val="it-IT"/>
        </w:rPr>
        <w:t xml:space="preserve">impresa/del consorzio/della consorziata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14:paraId="1E022662" w14:textId="77777777" w:rsidR="003E5BB3" w:rsidRPr="009602A8" w:rsidRDefault="003E5BB3" w:rsidP="003E5BB3">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14:paraId="53873FB0" w14:textId="77777777" w:rsidR="003E5BB3" w:rsidRPr="009602A8" w:rsidRDefault="003E5BB3" w:rsidP="003E5BB3">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14:paraId="06A324B9" w14:textId="77777777" w:rsidR="003E5BB3" w:rsidRPr="009602A8" w:rsidRDefault="003E5BB3" w:rsidP="003E5BB3">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3BC48242" w14:textId="77777777" w:rsidR="003E5BB3" w:rsidRPr="009602A8" w:rsidRDefault="003E5BB3" w:rsidP="003E5BB3">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7CC5E887" w14:textId="77777777" w:rsidR="003E5BB3" w:rsidRPr="009602A8" w:rsidRDefault="003E5BB3" w:rsidP="003E5BB3">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4F7678FB" w14:textId="77777777" w:rsidR="003E5BB3" w:rsidRPr="009602A8" w:rsidRDefault="003E5BB3" w:rsidP="003E5BB3">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0F0C0B6E" w14:textId="77777777" w:rsidR="003E5BB3" w:rsidRPr="009602A8" w:rsidRDefault="003E5BB3" w:rsidP="003E5BB3">
      <w:pPr>
        <w:spacing w:before="120" w:line="360" w:lineRule="auto"/>
        <w:jc w:val="both"/>
        <w:rPr>
          <w:sz w:val="18"/>
          <w:szCs w:val="18"/>
          <w:lang w:val="it-IT"/>
        </w:rPr>
      </w:pPr>
      <w:r w:rsidRPr="009602A8">
        <w:rPr>
          <w:sz w:val="18"/>
          <w:szCs w:val="18"/>
          <w:lang w:val="it-IT"/>
        </w:rPr>
        <w:lastRenderedPageBreak/>
        <w:t xml:space="preserve">Numero telefono: </w:t>
      </w:r>
      <w:r w:rsidRPr="009602A8">
        <w:rPr>
          <w:sz w:val="18"/>
          <w:szCs w:val="18"/>
          <w:lang w:val="it-IT"/>
        </w:rPr>
        <w:fldChar w:fldCharType="begin">
          <w:ffData>
            <w:name w:val="Testo9"/>
            <w:enabled/>
            <w:calcOnExit w:val="0"/>
            <w:textInput/>
          </w:ffData>
        </w:fldChar>
      </w:r>
      <w:bookmarkStart w:id="2"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
      <w:r w:rsidRPr="009602A8">
        <w:rPr>
          <w:sz w:val="18"/>
          <w:szCs w:val="18"/>
          <w:lang w:val="it-IT"/>
        </w:rPr>
        <w:t>;</w:t>
      </w:r>
    </w:p>
    <w:p w14:paraId="73C2E3E1" w14:textId="77777777" w:rsidR="00C04EFC" w:rsidRDefault="003E5BB3" w:rsidP="00C04EFC">
      <w:pPr>
        <w:spacing w:before="120" w:line="360" w:lineRule="auto"/>
        <w:jc w:val="both"/>
        <w:rPr>
          <w:sz w:val="18"/>
          <w:szCs w:val="18"/>
          <w:lang w:val="it-IT"/>
        </w:rPr>
      </w:pPr>
      <w:r w:rsidRPr="009602A8">
        <w:rPr>
          <w:sz w:val="18"/>
          <w:szCs w:val="18"/>
          <w:lang w:val="it-IT"/>
        </w:rPr>
        <w:t xml:space="preserve">Fax: </w:t>
      </w:r>
      <w:r w:rsidRPr="009602A8">
        <w:rPr>
          <w:sz w:val="18"/>
          <w:szCs w:val="18"/>
          <w:lang w:val="it-IT"/>
        </w:rPr>
        <w:fldChar w:fldCharType="begin">
          <w:ffData>
            <w:name w:val="Testo10"/>
            <w:enabled/>
            <w:calcOnExit w:val="0"/>
            <w:textInput/>
          </w:ffData>
        </w:fldChar>
      </w:r>
      <w:bookmarkStart w:id="3"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r w:rsidRPr="009602A8">
        <w:rPr>
          <w:sz w:val="18"/>
          <w:szCs w:val="18"/>
          <w:lang w:val="it-IT"/>
        </w:rPr>
        <w:t>;</w:t>
      </w:r>
    </w:p>
    <w:p w14:paraId="33A9EBD6" w14:textId="45E4C0BD" w:rsidR="003E5BB3" w:rsidRPr="00C04EFC" w:rsidRDefault="003E5BB3" w:rsidP="00C04EFC">
      <w:pPr>
        <w:spacing w:before="120" w:line="360" w:lineRule="auto"/>
        <w:jc w:val="both"/>
        <w:rPr>
          <w:sz w:val="18"/>
          <w:szCs w:val="18"/>
          <w:lang w:val="it-IT"/>
        </w:rPr>
      </w:pPr>
      <w:r w:rsidRPr="00C04EFC">
        <w:rPr>
          <w:sz w:val="18"/>
          <w:szCs w:val="18"/>
          <w:lang w:val="it-IT"/>
        </w:rPr>
        <w:t>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della normativa vigente in materia, con la presente</w:t>
      </w:r>
    </w:p>
    <w:p w14:paraId="18C92CFD" w14:textId="77777777" w:rsidR="003E5BB3" w:rsidRPr="009602A8" w:rsidRDefault="003E5BB3" w:rsidP="003E5BB3">
      <w:pPr>
        <w:pStyle w:val="sche22"/>
        <w:spacing w:line="360" w:lineRule="auto"/>
        <w:jc w:val="both"/>
        <w:rPr>
          <w:rFonts w:ascii="Arial" w:hAnsi="Arial" w:cs="Arial"/>
          <w:sz w:val="18"/>
          <w:szCs w:val="18"/>
          <w:lang w:val="it-IT"/>
        </w:rPr>
      </w:pPr>
    </w:p>
    <w:p w14:paraId="78CF9AE2" w14:textId="77777777" w:rsidR="003E5BB3" w:rsidRPr="0078785F" w:rsidRDefault="003E5BB3" w:rsidP="003E5BB3">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14:paraId="4F75BA0D" w14:textId="77777777" w:rsidR="003E5BB3" w:rsidRPr="0078785F" w:rsidRDefault="003E5BB3" w:rsidP="003E5BB3">
      <w:pPr>
        <w:pStyle w:val="sche3"/>
        <w:tabs>
          <w:tab w:val="left" w:pos="180"/>
          <w:tab w:val="left" w:pos="567"/>
        </w:tabs>
        <w:spacing w:line="480" w:lineRule="auto"/>
        <w:jc w:val="left"/>
        <w:rPr>
          <w:sz w:val="18"/>
          <w:szCs w:val="18"/>
          <w:lang w:val="it-IT"/>
        </w:rPr>
      </w:pPr>
      <w:r w:rsidRPr="0078785F">
        <w:rPr>
          <w:b/>
          <w:bCs/>
          <w:sz w:val="18"/>
          <w:szCs w:val="18"/>
          <w:lang w:val="it-IT"/>
        </w:rPr>
        <w:t>di essere in possesso dei poteri necessari per impegnare la suddetta impresa e sottoscrivere il presente documento e/o eventuali ulteriori documenti correlati alla procedura in oggetto e</w:t>
      </w:r>
    </w:p>
    <w:p w14:paraId="726F5891" w14:textId="77777777" w:rsidR="003E5BB3" w:rsidRPr="0078785F" w:rsidRDefault="003E5BB3" w:rsidP="003E5BB3">
      <w:pPr>
        <w:tabs>
          <w:tab w:val="left" w:pos="540"/>
        </w:tabs>
        <w:autoSpaceDE w:val="0"/>
        <w:autoSpaceDN w:val="0"/>
        <w:adjustRightInd w:val="0"/>
        <w:spacing w:line="480" w:lineRule="auto"/>
        <w:jc w:val="both"/>
        <w:rPr>
          <w:sz w:val="18"/>
          <w:szCs w:val="18"/>
          <w:lang w:val="it-IT"/>
        </w:rPr>
      </w:pPr>
      <w:r w:rsidRPr="0078785F">
        <w:rPr>
          <w:sz w:val="18"/>
          <w:szCs w:val="18"/>
          <w:lang w:val="it-IT"/>
        </w:rPr>
        <w:t xml:space="preserve">che la suddetta impresa è </w:t>
      </w:r>
    </w:p>
    <w:p w14:paraId="34A59655" w14:textId="77777777" w:rsidR="003E5BB3" w:rsidRPr="0078785F" w:rsidRDefault="003E5BB3" w:rsidP="003E5BB3">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78785F">
        <w:rPr>
          <w:sz w:val="18"/>
          <w:szCs w:val="18"/>
          <w:lang w:val="it-IT"/>
        </w:rPr>
        <w:fldChar w:fldCharType="end"/>
      </w:r>
      <w:r w:rsidRPr="0078785F">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3E5BB3" w:rsidRPr="00C04EFC" w14:paraId="587C80E2" w14:textId="77777777" w:rsidTr="003E5BB3">
        <w:trPr>
          <w:trHeight w:val="4758"/>
        </w:trPr>
        <w:tc>
          <w:tcPr>
            <w:tcW w:w="4644" w:type="dxa"/>
            <w:shd w:val="clear" w:color="auto" w:fill="auto"/>
          </w:tcPr>
          <w:p w14:paraId="4F8504D5" w14:textId="77777777" w:rsidR="003E5BB3" w:rsidRPr="0078785F" w:rsidRDefault="003E5BB3" w:rsidP="003E5BB3">
            <w:pPr>
              <w:pStyle w:val="sche3"/>
              <w:autoSpaceDE/>
              <w:spacing w:line="360" w:lineRule="auto"/>
              <w:ind w:left="284" w:hanging="284"/>
              <w:rPr>
                <w:sz w:val="18"/>
                <w:szCs w:val="18"/>
                <w:lang w:val="it-IT"/>
              </w:rPr>
            </w:pPr>
          </w:p>
          <w:p w14:paraId="3D1743EF" w14:textId="77777777" w:rsidR="003E5BB3" w:rsidRPr="0078785F" w:rsidRDefault="003E5BB3" w:rsidP="003E5BB3">
            <w:pPr>
              <w:pStyle w:val="sche3"/>
              <w:autoSpaceDE/>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 </w:t>
            </w:r>
            <w:r w:rsidRPr="0078785F">
              <w:rPr>
                <w:b/>
                <w:bCs/>
                <w:sz w:val="18"/>
                <w:szCs w:val="18"/>
                <w:u w:val="single"/>
                <w:lang w:val="it-IT"/>
              </w:rPr>
              <w:t>consorzio ordinario</w:t>
            </w:r>
            <w:r w:rsidRPr="0078785F">
              <w:rPr>
                <w:b/>
                <w:bCs/>
                <w:sz w:val="18"/>
                <w:szCs w:val="18"/>
                <w:lang w:val="it-IT"/>
              </w:rPr>
              <w:t xml:space="preserve"> </w:t>
            </w:r>
            <w:r w:rsidRPr="0078785F">
              <w:rPr>
                <w:sz w:val="18"/>
                <w:szCs w:val="18"/>
                <w:lang w:val="it-IT"/>
              </w:rPr>
              <w:t>ex art. 2602 c.c. di cui all'art. 45, comma 2, lett. e) del D.Lgs. n. 50/2016</w:t>
            </w:r>
            <w:r w:rsidRPr="0078785F">
              <w:rPr>
                <w:rStyle w:val="Endnotenzeichen"/>
                <w:lang w:val="it-IT"/>
              </w:rPr>
              <w:endnoteReference w:id="3"/>
            </w:r>
          </w:p>
          <w:p w14:paraId="4095F886" w14:textId="77777777" w:rsidR="003E5BB3" w:rsidRPr="0078785F" w:rsidRDefault="003E5BB3" w:rsidP="003E5BB3">
            <w:pPr>
              <w:pStyle w:val="sche3"/>
              <w:autoSpaceDE/>
              <w:spacing w:line="360" w:lineRule="auto"/>
              <w:ind w:left="284" w:hanging="284"/>
              <w:rPr>
                <w:sz w:val="18"/>
                <w:szCs w:val="18"/>
                <w:lang w:val="it-IT"/>
              </w:rPr>
            </w:pPr>
          </w:p>
          <w:p w14:paraId="546BF835" w14:textId="77777777" w:rsidR="003E5BB3" w:rsidRPr="0078785F" w:rsidRDefault="003E5BB3" w:rsidP="003E5BB3">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una </w:t>
            </w:r>
            <w:r w:rsidRPr="0078785F">
              <w:rPr>
                <w:b/>
                <w:bCs/>
                <w:sz w:val="18"/>
                <w:szCs w:val="18"/>
                <w:u w:val="single"/>
                <w:lang w:val="it-IT"/>
              </w:rPr>
              <w:t>Riunione Temporanea di Imprese</w:t>
            </w:r>
            <w:r w:rsidRPr="0078785F">
              <w:rPr>
                <w:sz w:val="18"/>
                <w:szCs w:val="18"/>
                <w:lang w:val="it-IT"/>
              </w:rPr>
              <w:t xml:space="preserve"> (</w:t>
            </w:r>
            <w:smartTag w:uri="urn:schemas-microsoft-com:office:smarttags" w:element="stockticker">
              <w:r w:rsidRPr="0078785F">
                <w:rPr>
                  <w:sz w:val="18"/>
                  <w:szCs w:val="18"/>
                  <w:lang w:val="it-IT"/>
                </w:rPr>
                <w:t>RTI</w:t>
              </w:r>
            </w:smartTag>
            <w:r w:rsidRPr="0078785F">
              <w:rPr>
                <w:sz w:val="18"/>
                <w:szCs w:val="18"/>
                <w:lang w:val="it-IT"/>
              </w:rPr>
              <w:t>) di cui all’art. 45, comma 2, lett. d) del D.Lgs. n. 50/2016</w:t>
            </w:r>
            <w:r w:rsidRPr="0078785F">
              <w:rPr>
                <w:rStyle w:val="Endnotenzeichen"/>
                <w:sz w:val="18"/>
                <w:szCs w:val="18"/>
                <w:lang w:val="it-IT"/>
              </w:rPr>
              <w:endnoteReference w:id="4"/>
            </w:r>
          </w:p>
          <w:p w14:paraId="4D1DE6B0" w14:textId="77777777" w:rsidR="003E5BB3" w:rsidRPr="0078785F" w:rsidRDefault="003E5BB3" w:rsidP="003E5BB3">
            <w:pPr>
              <w:pStyle w:val="sche3"/>
              <w:spacing w:line="360" w:lineRule="auto"/>
              <w:ind w:left="284" w:hanging="284"/>
              <w:rPr>
                <w:sz w:val="18"/>
                <w:szCs w:val="18"/>
                <w:lang w:val="it-IT"/>
              </w:rPr>
            </w:pPr>
          </w:p>
          <w:p w14:paraId="0F27DB30" w14:textId="77777777" w:rsidR="003E5BB3" w:rsidRPr="0078785F" w:rsidRDefault="003E5BB3" w:rsidP="003E5BB3">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w:t>
            </w:r>
            <w:r w:rsidRPr="0078785F">
              <w:rPr>
                <w:b/>
                <w:bCs/>
                <w:sz w:val="18"/>
                <w:szCs w:val="18"/>
                <w:u w:val="single"/>
                <w:lang w:val="it-IT"/>
              </w:rPr>
              <w:t>un’aggregazione</w:t>
            </w:r>
            <w:r w:rsidRPr="0078785F">
              <w:rPr>
                <w:sz w:val="18"/>
                <w:szCs w:val="18"/>
                <w:u w:val="single"/>
                <w:lang w:val="it-IT"/>
              </w:rPr>
              <w:t xml:space="preserve"> </w:t>
            </w:r>
            <w:r w:rsidRPr="0078785F">
              <w:rPr>
                <w:b/>
                <w:bCs/>
                <w:sz w:val="18"/>
                <w:szCs w:val="18"/>
                <w:u w:val="single"/>
                <w:lang w:val="it-IT"/>
              </w:rPr>
              <w:t>di rete di imprese</w:t>
            </w:r>
            <w:r w:rsidRPr="0078785F">
              <w:rPr>
                <w:sz w:val="18"/>
                <w:szCs w:val="18"/>
                <w:lang w:val="it-IT"/>
              </w:rPr>
              <w:t xml:space="preserve"> di cui all’art. 45, comma 2, lett. f) del D.Lgs. n. 50/2016</w:t>
            </w:r>
            <w:r w:rsidRPr="0078785F">
              <w:rPr>
                <w:rStyle w:val="Endnotenzeichen"/>
                <w:sz w:val="18"/>
                <w:szCs w:val="18"/>
                <w:lang w:val="it-IT"/>
              </w:rPr>
              <w:endnoteReference w:id="5"/>
            </w:r>
          </w:p>
          <w:p w14:paraId="07106D79" w14:textId="77777777" w:rsidR="003E5BB3" w:rsidRPr="0078785F" w:rsidRDefault="003E5BB3" w:rsidP="003E5BB3">
            <w:pPr>
              <w:pStyle w:val="sche3"/>
              <w:spacing w:line="360" w:lineRule="auto"/>
              <w:ind w:left="284" w:hanging="284"/>
              <w:rPr>
                <w:sz w:val="18"/>
                <w:szCs w:val="18"/>
                <w:lang w:val="it-IT"/>
              </w:rPr>
            </w:pPr>
          </w:p>
          <w:p w14:paraId="1C4474CE" w14:textId="77777777" w:rsidR="003E5BB3" w:rsidRPr="0078785F" w:rsidRDefault="003E5BB3" w:rsidP="003E5BB3">
            <w:pPr>
              <w:pStyle w:val="sche3"/>
              <w:spacing w:line="360" w:lineRule="auto"/>
              <w:ind w:left="284" w:hanging="284"/>
              <w:rPr>
                <w:sz w:val="18"/>
                <w:szCs w:val="18"/>
                <w:lang w:val="it-IT"/>
              </w:rPr>
            </w:pPr>
            <w:r w:rsidRPr="0078785F">
              <w:rPr>
                <w:sz w:val="18"/>
                <w:szCs w:val="18"/>
                <w:lang w:val="it-IT"/>
              </w:rPr>
              <w:fldChar w:fldCharType="begin">
                <w:ffData>
                  <w:name w:val="Controllo131"/>
                  <w:enabled/>
                  <w:calcOnExit w:val="0"/>
                  <w:checkBox>
                    <w:sizeAuto/>
                    <w:default w:val="0"/>
                  </w:checkBox>
                </w:ffData>
              </w:fldChar>
            </w:r>
            <w:r w:rsidRPr="0078785F">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sz w:val="18"/>
                <w:szCs w:val="18"/>
                <w:lang w:val="it-IT"/>
              </w:rPr>
              <w:t xml:space="preserve">di </w:t>
            </w:r>
            <w:r w:rsidRPr="0078785F">
              <w:rPr>
                <w:b/>
                <w:bCs/>
                <w:sz w:val="18"/>
                <w:szCs w:val="18"/>
                <w:lang w:val="it-IT"/>
              </w:rPr>
              <w:t xml:space="preserve">un </w:t>
            </w:r>
            <w:r w:rsidRPr="0078785F">
              <w:rPr>
                <w:b/>
                <w:bCs/>
                <w:sz w:val="18"/>
                <w:szCs w:val="18"/>
                <w:u w:val="single"/>
                <w:lang w:val="it-IT"/>
              </w:rPr>
              <w:t>gruppo europeo di interesse economico (GEIE)</w:t>
            </w:r>
            <w:r w:rsidRPr="0078785F">
              <w:rPr>
                <w:sz w:val="18"/>
                <w:szCs w:val="18"/>
                <w:lang w:val="it-IT"/>
              </w:rPr>
              <w:t xml:space="preserve"> </w:t>
            </w:r>
            <w:r w:rsidRPr="0078785F">
              <w:rPr>
                <w:b/>
                <w:bCs/>
                <w:sz w:val="18"/>
                <w:szCs w:val="18"/>
                <w:u w:val="single"/>
                <w:lang w:val="it-IT"/>
              </w:rPr>
              <w:t>)</w:t>
            </w:r>
            <w:r w:rsidRPr="0078785F">
              <w:rPr>
                <w:bCs/>
                <w:sz w:val="18"/>
                <w:szCs w:val="18"/>
                <w:lang w:val="it-IT"/>
              </w:rPr>
              <w:t>,</w:t>
            </w:r>
            <w:r w:rsidRPr="0078785F">
              <w:rPr>
                <w:sz w:val="18"/>
                <w:szCs w:val="18"/>
                <w:lang w:val="it-IT"/>
              </w:rPr>
              <w:t xml:space="preserve"> ai sensi del D.Lgs. 23 luglio 1991, n. 240, di cui all’art. 45, comma 2, lett. g) del D.Lgs. n. 50/2016</w:t>
            </w:r>
            <w:r w:rsidRPr="0078785F">
              <w:rPr>
                <w:rStyle w:val="Endnotenzeichen"/>
                <w:sz w:val="18"/>
                <w:szCs w:val="18"/>
                <w:lang w:val="it-IT"/>
              </w:rPr>
              <w:endnoteReference w:id="6"/>
            </w:r>
          </w:p>
        </w:tc>
        <w:tc>
          <w:tcPr>
            <w:tcW w:w="2410" w:type="dxa"/>
            <w:tcBorders>
              <w:top w:val="single" w:sz="4" w:space="0" w:color="auto"/>
            </w:tcBorders>
            <w:shd w:val="clear" w:color="auto" w:fill="auto"/>
            <w:vAlign w:val="center"/>
          </w:tcPr>
          <w:p w14:paraId="0941BF02" w14:textId="77777777" w:rsidR="003E5BB3" w:rsidRPr="0078785F" w:rsidRDefault="003E5BB3" w:rsidP="003E5BB3">
            <w:pPr>
              <w:pStyle w:val="sche3"/>
              <w:spacing w:line="360" w:lineRule="auto"/>
              <w:rPr>
                <w:sz w:val="18"/>
                <w:szCs w:val="18"/>
                <w:lang w:val="it-IT"/>
              </w:rPr>
            </w:pPr>
            <w:r w:rsidRPr="0078785F">
              <w:rPr>
                <w:sz w:val="18"/>
                <w:szCs w:val="18"/>
                <w:lang w:val="it-IT"/>
              </w:rPr>
              <w:t>in uno dei seguenti assetti</w:t>
            </w:r>
          </w:p>
          <w:p w14:paraId="3A495DBC" w14:textId="77777777" w:rsidR="003E5BB3" w:rsidRPr="0078785F" w:rsidRDefault="003E5BB3" w:rsidP="003E5BB3">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14:paraId="2B9DBD01" w14:textId="77777777" w:rsidR="003E5BB3" w:rsidRPr="008E2AF9" w:rsidRDefault="003E5BB3" w:rsidP="003E5BB3">
            <w:pPr>
              <w:pStyle w:val="sche3"/>
              <w:autoSpaceDE/>
              <w:spacing w:line="360" w:lineRule="auto"/>
              <w:ind w:left="177" w:hanging="283"/>
              <w:rPr>
                <w:sz w:val="18"/>
                <w:szCs w:val="18"/>
                <w:lang w:val="it-IT"/>
              </w:rPr>
            </w:pPr>
            <w:r w:rsidRPr="008E2AF9">
              <w:rPr>
                <w:sz w:val="18"/>
                <w:szCs w:val="18"/>
                <w:lang w:val="it-IT"/>
              </w:rPr>
              <w:fldChar w:fldCharType="begin">
                <w:ffData>
                  <w:name w:val="Controllo116"/>
                  <w:enabled/>
                  <w:calcOnExit w:val="0"/>
                  <w:checkBox>
                    <w:sizeAuto/>
                    <w:default w:val="0"/>
                    <w:checked w:val="0"/>
                  </w:checkBox>
                </w:ffData>
              </w:fldChar>
            </w:r>
            <w:r w:rsidRPr="008E2AF9">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8E2AF9">
              <w:rPr>
                <w:sz w:val="18"/>
                <w:szCs w:val="18"/>
                <w:lang w:val="it-IT"/>
              </w:rPr>
              <w:fldChar w:fldCharType="end"/>
            </w:r>
            <w:r w:rsidRPr="008E2AF9">
              <w:rPr>
                <w:sz w:val="18"/>
                <w:szCs w:val="18"/>
                <w:lang w:val="it-IT"/>
              </w:rPr>
              <w:tab/>
              <w:t>verticale costituito</w:t>
            </w:r>
          </w:p>
          <w:p w14:paraId="5D68A2AF" w14:textId="77777777" w:rsidR="003E5BB3" w:rsidRPr="008E2AF9" w:rsidRDefault="003E5BB3" w:rsidP="003E5BB3">
            <w:pPr>
              <w:pStyle w:val="sche3"/>
              <w:autoSpaceDE/>
              <w:spacing w:line="360" w:lineRule="auto"/>
              <w:ind w:left="177" w:hanging="283"/>
              <w:rPr>
                <w:sz w:val="18"/>
                <w:szCs w:val="18"/>
                <w:lang w:val="it-IT"/>
              </w:rPr>
            </w:pPr>
            <w:r w:rsidRPr="008E2AF9">
              <w:rPr>
                <w:sz w:val="18"/>
                <w:szCs w:val="18"/>
                <w:lang w:val="it-IT"/>
              </w:rPr>
              <w:fldChar w:fldCharType="begin">
                <w:ffData>
                  <w:name w:val="Controllo118"/>
                  <w:enabled/>
                  <w:calcOnExit w:val="0"/>
                  <w:checkBox>
                    <w:sizeAuto/>
                    <w:default w:val="0"/>
                    <w:checked w:val="0"/>
                  </w:checkBox>
                </w:ffData>
              </w:fldChar>
            </w:r>
            <w:r w:rsidRPr="008E2AF9">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8E2AF9">
              <w:rPr>
                <w:sz w:val="18"/>
                <w:szCs w:val="18"/>
                <w:lang w:val="it-IT"/>
              </w:rPr>
              <w:fldChar w:fldCharType="end"/>
            </w:r>
            <w:r w:rsidRPr="008E2AF9">
              <w:rPr>
                <w:sz w:val="18"/>
                <w:szCs w:val="18"/>
                <w:lang w:val="it-IT"/>
              </w:rPr>
              <w:tab/>
              <w:t>verticale non ancora costituito</w:t>
            </w:r>
          </w:p>
          <w:p w14:paraId="1235ECD1" w14:textId="77777777" w:rsidR="003E5BB3" w:rsidRPr="008E2AF9" w:rsidRDefault="003E5BB3" w:rsidP="003E5BB3">
            <w:pPr>
              <w:pStyle w:val="sche3"/>
              <w:autoSpaceDE/>
              <w:spacing w:line="360" w:lineRule="auto"/>
              <w:ind w:left="177" w:hanging="283"/>
              <w:rPr>
                <w:sz w:val="18"/>
                <w:szCs w:val="18"/>
                <w:lang w:val="it-IT"/>
              </w:rPr>
            </w:pPr>
            <w:r w:rsidRPr="008E2AF9">
              <w:rPr>
                <w:sz w:val="18"/>
                <w:szCs w:val="18"/>
                <w:lang w:val="it-IT"/>
              </w:rPr>
              <w:fldChar w:fldCharType="begin">
                <w:ffData>
                  <w:name w:val="Controllo117"/>
                  <w:enabled/>
                  <w:calcOnExit w:val="0"/>
                  <w:checkBox>
                    <w:sizeAuto/>
                    <w:default w:val="0"/>
                    <w:checked w:val="0"/>
                  </w:checkBox>
                </w:ffData>
              </w:fldChar>
            </w:r>
            <w:r w:rsidRPr="008E2AF9">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8E2AF9">
              <w:rPr>
                <w:sz w:val="18"/>
                <w:szCs w:val="18"/>
                <w:lang w:val="it-IT"/>
              </w:rPr>
              <w:fldChar w:fldCharType="end"/>
            </w:r>
            <w:r w:rsidRPr="008E2AF9">
              <w:rPr>
                <w:sz w:val="18"/>
                <w:szCs w:val="18"/>
                <w:lang w:val="it-IT"/>
              </w:rPr>
              <w:tab/>
              <w:t>orizzontale costituito</w:t>
            </w:r>
          </w:p>
          <w:p w14:paraId="39CACE37" w14:textId="77777777" w:rsidR="003E5BB3" w:rsidRPr="008E2AF9" w:rsidRDefault="003E5BB3" w:rsidP="003E5BB3">
            <w:pPr>
              <w:pStyle w:val="sche3"/>
              <w:autoSpaceDE/>
              <w:spacing w:line="360" w:lineRule="auto"/>
              <w:ind w:left="177" w:hanging="283"/>
              <w:rPr>
                <w:sz w:val="18"/>
                <w:szCs w:val="18"/>
                <w:lang w:val="it-IT"/>
              </w:rPr>
            </w:pPr>
            <w:r w:rsidRPr="008E2AF9">
              <w:rPr>
                <w:sz w:val="18"/>
                <w:szCs w:val="18"/>
                <w:lang w:val="it-IT"/>
              </w:rPr>
              <w:fldChar w:fldCharType="begin">
                <w:ffData>
                  <w:name w:val="Controllo7"/>
                  <w:enabled/>
                  <w:calcOnExit w:val="0"/>
                  <w:checkBox>
                    <w:sizeAuto/>
                    <w:default w:val="0"/>
                    <w:checked w:val="0"/>
                  </w:checkBox>
                </w:ffData>
              </w:fldChar>
            </w:r>
            <w:r w:rsidRPr="008E2AF9">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8E2AF9">
              <w:rPr>
                <w:sz w:val="18"/>
                <w:szCs w:val="18"/>
                <w:lang w:val="it-IT"/>
              </w:rPr>
              <w:fldChar w:fldCharType="end"/>
            </w:r>
            <w:r w:rsidRPr="008E2AF9">
              <w:rPr>
                <w:sz w:val="18"/>
                <w:szCs w:val="18"/>
                <w:lang w:val="it-IT"/>
              </w:rPr>
              <w:tab/>
              <w:t>orizzontale non ancora costituito</w:t>
            </w:r>
          </w:p>
          <w:p w14:paraId="3455E7FA" w14:textId="77777777" w:rsidR="003E5BB3" w:rsidRPr="008E2AF9" w:rsidRDefault="003E5BB3" w:rsidP="003E5BB3">
            <w:pPr>
              <w:pStyle w:val="sche3"/>
              <w:autoSpaceDE/>
              <w:spacing w:line="360" w:lineRule="auto"/>
              <w:ind w:left="177" w:hanging="283"/>
              <w:rPr>
                <w:sz w:val="18"/>
                <w:szCs w:val="18"/>
                <w:lang w:val="it-IT"/>
              </w:rPr>
            </w:pPr>
            <w:r w:rsidRPr="008E2AF9">
              <w:rPr>
                <w:sz w:val="18"/>
                <w:szCs w:val="18"/>
                <w:lang w:val="it-IT"/>
              </w:rPr>
              <w:fldChar w:fldCharType="begin">
                <w:ffData>
                  <w:name w:val="Controllo125"/>
                  <w:enabled/>
                  <w:calcOnExit w:val="0"/>
                  <w:checkBox>
                    <w:sizeAuto/>
                    <w:default w:val="0"/>
                  </w:checkBox>
                </w:ffData>
              </w:fldChar>
            </w:r>
            <w:r w:rsidRPr="008E2AF9">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8E2AF9">
              <w:rPr>
                <w:sz w:val="18"/>
                <w:szCs w:val="18"/>
                <w:lang w:val="it-IT"/>
              </w:rPr>
              <w:fldChar w:fldCharType="end"/>
            </w:r>
            <w:r w:rsidRPr="008E2AF9">
              <w:rPr>
                <w:sz w:val="18"/>
                <w:szCs w:val="18"/>
                <w:lang w:val="it-IT"/>
              </w:rPr>
              <w:tab/>
              <w:t>misto costituito</w:t>
            </w:r>
          </w:p>
          <w:p w14:paraId="5EB12D0C" w14:textId="77777777" w:rsidR="003E5BB3" w:rsidRPr="008E2AF9" w:rsidRDefault="003E5BB3" w:rsidP="003E5BB3">
            <w:pPr>
              <w:pStyle w:val="sche3"/>
              <w:autoSpaceDE/>
              <w:spacing w:line="360" w:lineRule="auto"/>
              <w:ind w:left="177" w:hanging="283"/>
              <w:rPr>
                <w:sz w:val="18"/>
                <w:szCs w:val="18"/>
                <w:lang w:val="it-IT"/>
              </w:rPr>
            </w:pPr>
            <w:r w:rsidRPr="008E2AF9">
              <w:rPr>
                <w:sz w:val="18"/>
                <w:szCs w:val="18"/>
                <w:lang w:val="it-IT"/>
              </w:rPr>
              <w:fldChar w:fldCharType="begin">
                <w:ffData>
                  <w:name w:val="Controllo126"/>
                  <w:enabled/>
                  <w:calcOnExit w:val="0"/>
                  <w:checkBox>
                    <w:sizeAuto/>
                    <w:default w:val="0"/>
                  </w:checkBox>
                </w:ffData>
              </w:fldChar>
            </w:r>
            <w:r w:rsidRPr="008E2AF9">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8E2AF9">
              <w:rPr>
                <w:sz w:val="18"/>
                <w:szCs w:val="18"/>
                <w:lang w:val="it-IT"/>
              </w:rPr>
              <w:fldChar w:fldCharType="end"/>
            </w:r>
            <w:r w:rsidRPr="008E2AF9">
              <w:rPr>
                <w:sz w:val="18"/>
                <w:szCs w:val="18"/>
                <w:lang w:val="it-IT"/>
              </w:rPr>
              <w:tab/>
              <w:t>misto non ancora costituito</w:t>
            </w:r>
          </w:p>
          <w:p w14:paraId="4E1A0D49" w14:textId="77777777" w:rsidR="003E5BB3" w:rsidRPr="0078785F" w:rsidRDefault="003E5BB3" w:rsidP="003E5BB3">
            <w:pPr>
              <w:pStyle w:val="sche3"/>
              <w:autoSpaceDE/>
              <w:spacing w:line="360" w:lineRule="auto"/>
              <w:rPr>
                <w:bCs/>
                <w:sz w:val="18"/>
                <w:szCs w:val="18"/>
                <w:lang w:val="it-IT"/>
              </w:rPr>
            </w:pPr>
          </w:p>
        </w:tc>
      </w:tr>
    </w:tbl>
    <w:p w14:paraId="3B69565D" w14:textId="77777777" w:rsidR="003E5BB3" w:rsidRPr="00783FF1" w:rsidRDefault="003E5BB3" w:rsidP="003E5BB3">
      <w:pPr>
        <w:pStyle w:val="sche3"/>
        <w:spacing w:line="360" w:lineRule="auto"/>
        <w:rPr>
          <w:sz w:val="18"/>
          <w:szCs w:val="18"/>
          <w:highlight w:val="yellow"/>
          <w:lang w:val="it-IT"/>
        </w:rPr>
      </w:pPr>
    </w:p>
    <w:p w14:paraId="5322F5B7" w14:textId="77777777" w:rsidR="003E5BB3" w:rsidRPr="0078785F" w:rsidRDefault="003E5BB3" w:rsidP="003E5BB3">
      <w:pPr>
        <w:pStyle w:val="sche3"/>
        <w:spacing w:line="360" w:lineRule="auto"/>
        <w:rPr>
          <w:b/>
          <w:bCs/>
          <w:sz w:val="18"/>
          <w:szCs w:val="18"/>
          <w:lang w:val="it-IT"/>
        </w:rPr>
      </w:pPr>
      <w:r w:rsidRPr="0078785F">
        <w:rPr>
          <w:sz w:val="18"/>
          <w:szCs w:val="18"/>
          <w:lang w:val="it-IT"/>
        </w:rPr>
        <w:t xml:space="preserve">tra </w:t>
      </w:r>
      <w:r w:rsidRPr="0078785F">
        <w:rPr>
          <w:b/>
          <w:bCs/>
          <w:sz w:val="18"/>
          <w:szCs w:val="18"/>
          <w:lang w:val="it-IT"/>
        </w:rPr>
        <w:t>seguenti imprese:</w:t>
      </w:r>
    </w:p>
    <w:p w14:paraId="7F3955B4" w14:textId="77777777" w:rsidR="003E5BB3" w:rsidRPr="0078785F" w:rsidRDefault="003E5BB3" w:rsidP="003E5BB3">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3E5BB3" w:rsidRPr="00C04EFC" w14:paraId="64C96BA5" w14:textId="77777777" w:rsidTr="003E5BB3">
        <w:tc>
          <w:tcPr>
            <w:tcW w:w="10065" w:type="dxa"/>
            <w:tcBorders>
              <w:top w:val="single" w:sz="4" w:space="0" w:color="000000"/>
              <w:left w:val="single" w:sz="4" w:space="0" w:color="000000"/>
              <w:bottom w:val="single" w:sz="4" w:space="0" w:color="000000"/>
              <w:right w:val="single" w:sz="4" w:space="0" w:color="000000"/>
            </w:tcBorders>
          </w:tcPr>
          <w:p w14:paraId="5599CDA1" w14:textId="77777777" w:rsidR="003E5BB3" w:rsidRPr="0078785F" w:rsidRDefault="003E5BB3" w:rsidP="003E5BB3">
            <w:pPr>
              <w:pStyle w:val="sche3"/>
              <w:spacing w:line="360" w:lineRule="auto"/>
              <w:rPr>
                <w:rStyle w:val="Endnotenzeichen"/>
                <w:b/>
                <w:bCs/>
                <w:noProof/>
                <w:lang w:val="it-IT" w:eastAsia="en-US"/>
              </w:rPr>
            </w:pPr>
            <w:r w:rsidRPr="0078785F">
              <w:rPr>
                <w:b/>
                <w:bCs/>
                <w:sz w:val="18"/>
                <w:szCs w:val="18"/>
                <w:lang w:val="it-IT"/>
              </w:rPr>
              <w:t xml:space="preserve">Indicare </w:t>
            </w:r>
            <w:r w:rsidRPr="0078785F">
              <w:rPr>
                <w:b/>
                <w:bCs/>
                <w:sz w:val="18"/>
                <w:szCs w:val="18"/>
                <w:u w:val="single"/>
                <w:lang w:val="it-IT"/>
              </w:rPr>
              <w:t>la capogruppo</w:t>
            </w:r>
            <w:r w:rsidRPr="0078785F">
              <w:rPr>
                <w:b/>
                <w:bCs/>
                <w:sz w:val="18"/>
                <w:szCs w:val="18"/>
                <w:lang w:val="it-IT"/>
              </w:rPr>
              <w:t xml:space="preserve"> e le altre imprese mandanti dell’</w:t>
            </w:r>
            <w:smartTag w:uri="urn:schemas-microsoft-com:office:smarttags" w:element="stockticker">
              <w:r w:rsidRPr="0078785F">
                <w:rPr>
                  <w:b/>
                  <w:bCs/>
                  <w:sz w:val="18"/>
                  <w:szCs w:val="18"/>
                  <w:lang w:val="it-IT"/>
                </w:rPr>
                <w:t>RTI</w:t>
              </w:r>
            </w:smartTag>
            <w:r w:rsidRPr="0078785F">
              <w:rPr>
                <w:b/>
                <w:bCs/>
                <w:sz w:val="18"/>
                <w:szCs w:val="18"/>
                <w:lang w:val="it-IT"/>
              </w:rPr>
              <w:t>, consorzio, aggregazione di rete di imprese che partecipano alla presente procedura, ed eventuali imprese cooptate,</w:t>
            </w:r>
            <w:r w:rsidRPr="0078785F">
              <w:rPr>
                <w:lang w:val="it-IT"/>
              </w:rPr>
              <w:t xml:space="preserve"> </w:t>
            </w:r>
            <w:r w:rsidRPr="0078785F">
              <w:rPr>
                <w:b/>
                <w:bCs/>
                <w:sz w:val="18"/>
                <w:szCs w:val="18"/>
                <w:lang w:val="it-IT"/>
              </w:rPr>
              <w:t xml:space="preserve">fornendo per </w:t>
            </w:r>
            <w:r w:rsidRPr="0078785F">
              <w:rPr>
                <w:b/>
                <w:bCs/>
                <w:sz w:val="18"/>
                <w:szCs w:val="18"/>
                <w:u w:val="single"/>
                <w:lang w:val="it-IT"/>
              </w:rPr>
              <w:t>ciascuna impresa</w:t>
            </w:r>
            <w:r w:rsidRPr="0078785F">
              <w:rPr>
                <w:b/>
                <w:bCs/>
                <w:sz w:val="18"/>
                <w:szCs w:val="18"/>
                <w:lang w:val="it-IT"/>
              </w:rPr>
              <w:t xml:space="preserve"> i seguenti dati</w:t>
            </w:r>
            <w:r w:rsidRPr="0078785F">
              <w:rPr>
                <w:rStyle w:val="Endnotenzeichen"/>
                <w:b/>
                <w:bCs/>
                <w:sz w:val="18"/>
                <w:szCs w:val="18"/>
                <w:lang w:val="it-IT"/>
              </w:rPr>
              <w:t xml:space="preserve"> </w:t>
            </w:r>
            <w:r w:rsidRPr="0078785F">
              <w:rPr>
                <w:rStyle w:val="Endnotenzeichen"/>
                <w:b/>
                <w:bCs/>
                <w:noProof/>
                <w:sz w:val="18"/>
                <w:szCs w:val="18"/>
                <w:lang w:val="it-IT" w:eastAsia="en-US"/>
              </w:rPr>
              <w:endnoteReference w:id="7"/>
            </w:r>
          </w:p>
          <w:p w14:paraId="0872816B" w14:textId="77777777" w:rsidR="003E5BB3" w:rsidRPr="0078785F" w:rsidRDefault="003E5BB3" w:rsidP="003E5BB3">
            <w:pPr>
              <w:spacing w:line="360" w:lineRule="auto"/>
              <w:ind w:left="851" w:hanging="851"/>
              <w:jc w:val="both"/>
              <w:rPr>
                <w:sz w:val="18"/>
                <w:szCs w:val="18"/>
                <w:lang w:val="it-IT"/>
              </w:rPr>
            </w:pPr>
            <w:r w:rsidRPr="0078785F">
              <w:rPr>
                <w:sz w:val="18"/>
                <w:szCs w:val="18"/>
                <w:lang w:val="it-IT"/>
              </w:rPr>
              <w:t xml:space="preserve">Denominazione o ragione sociale: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p>
          <w:p w14:paraId="2BDB96E0" w14:textId="77777777" w:rsidR="003E5BB3" w:rsidRPr="0078785F" w:rsidRDefault="003E5BB3" w:rsidP="003E5BB3">
            <w:pPr>
              <w:spacing w:line="360" w:lineRule="auto"/>
              <w:ind w:left="851" w:hanging="851"/>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14:paraId="2237E146" w14:textId="77777777" w:rsidR="003E5BB3" w:rsidRPr="0078785F" w:rsidRDefault="003E5BB3" w:rsidP="003E5BB3">
            <w:pPr>
              <w:spacing w:line="360" w:lineRule="auto"/>
              <w:ind w:left="851" w:hanging="851"/>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14:paraId="54CA025C" w14:textId="77777777" w:rsidR="003E5BB3" w:rsidRPr="0078785F" w:rsidRDefault="003E5BB3" w:rsidP="003E5BB3">
            <w:pPr>
              <w:spacing w:line="360" w:lineRule="auto"/>
              <w:ind w:left="851" w:hanging="851"/>
              <w:jc w:val="both"/>
              <w:rPr>
                <w:sz w:val="18"/>
                <w:szCs w:val="18"/>
                <w:lang w:val="it-IT"/>
              </w:rPr>
            </w:pPr>
            <w:r w:rsidRPr="0078785F">
              <w:rPr>
                <w:lang w:val="it-IT"/>
              </w:rPr>
              <w:t xml:space="preserve">via/piazza, ecc. </w:t>
            </w:r>
            <w:r w:rsidRPr="0078785F">
              <w:rPr>
                <w:lang w:val="it-IT"/>
              </w:rPr>
              <w:fldChar w:fldCharType="begin">
                <w:ffData>
                  <w:name w:val="Testo17"/>
                  <w:enabled/>
                  <w:calcOnExit w:val="0"/>
                  <w:textInput/>
                </w:ffData>
              </w:fldChar>
            </w:r>
            <w:r w:rsidRPr="0078785F">
              <w:rPr>
                <w:lang w:val="it-IT"/>
              </w:rPr>
              <w:instrText xml:space="preserve"> FORMTEXT </w:instrText>
            </w:r>
            <w:r w:rsidRPr="0078785F">
              <w:rPr>
                <w:lang w:val="it-IT"/>
              </w:rPr>
            </w:r>
            <w:r w:rsidRPr="0078785F">
              <w:rPr>
                <w:lang w:val="it-IT"/>
              </w:rPr>
              <w:fldChar w:fldCharType="separate"/>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lang w:val="it-IT"/>
              </w:rPr>
              <w:fldChar w:fldCharType="end"/>
            </w:r>
            <w:r w:rsidRPr="0078785F">
              <w:rPr>
                <w:lang w:val="it-IT"/>
              </w:rPr>
              <w:t>;</w:t>
            </w:r>
          </w:p>
        </w:tc>
      </w:tr>
    </w:tbl>
    <w:p w14:paraId="1E338C2F" w14:textId="77777777" w:rsidR="003E5BB3" w:rsidRPr="0078785F" w:rsidRDefault="003E5BB3" w:rsidP="003E5BB3">
      <w:pPr>
        <w:pStyle w:val="sche3"/>
        <w:spacing w:line="360" w:lineRule="auto"/>
        <w:rPr>
          <w:sz w:val="18"/>
          <w:szCs w:val="18"/>
          <w:lang w:val="it-IT"/>
        </w:rPr>
      </w:pPr>
    </w:p>
    <w:p w14:paraId="3A95A87D" w14:textId="4D1659A7" w:rsidR="003E5BB3" w:rsidRPr="0078785F" w:rsidRDefault="003E5BB3" w:rsidP="003E5BB3">
      <w:pPr>
        <w:pStyle w:val="sche3"/>
        <w:numPr>
          <w:ilvl w:val="0"/>
          <w:numId w:val="46"/>
        </w:numPr>
        <w:tabs>
          <w:tab w:val="clear" w:pos="720"/>
          <w:tab w:val="num" w:pos="142"/>
        </w:tabs>
        <w:suppressAutoHyphens w:val="0"/>
        <w:autoSpaceDN w:val="0"/>
        <w:spacing w:line="360" w:lineRule="auto"/>
        <w:ind w:left="142" w:right="-285" w:hanging="284"/>
        <w:rPr>
          <w:lang w:val="it-IT"/>
        </w:rPr>
      </w:pPr>
      <w:r w:rsidRPr="0078785F">
        <w:rPr>
          <w:sz w:val="18"/>
          <w:szCs w:val="18"/>
          <w:lang w:val="it-IT"/>
        </w:rPr>
        <w:t xml:space="preserve">che </w:t>
      </w:r>
      <w:r w:rsidRPr="0078785F">
        <w:rPr>
          <w:lang w:val="it-IT"/>
        </w:rPr>
        <w:t xml:space="preserve">le quote di partecipazione al raggruppamento, al consorzio o al GEIE, nonché le quote di esecuzione che verranno assunte dai rispettivi componenti corrispondono a quanto indicato </w:t>
      </w:r>
      <w:r w:rsidR="008E2AF9">
        <w:rPr>
          <w:lang w:val="it-IT"/>
        </w:rPr>
        <w:t>nel modulo A.4.</w:t>
      </w:r>
      <w:r w:rsidRPr="0078785F">
        <w:rPr>
          <w:lang w:val="it-IT"/>
        </w:rPr>
        <w:t>.</w:t>
      </w:r>
    </w:p>
    <w:p w14:paraId="1A6D8CD8" w14:textId="77777777" w:rsidR="003E5BB3" w:rsidRPr="0078785F" w:rsidRDefault="003E5BB3" w:rsidP="003E5BB3">
      <w:pPr>
        <w:pStyle w:val="sche3"/>
        <w:spacing w:line="360" w:lineRule="auto"/>
        <w:ind w:left="360"/>
        <w:rPr>
          <w:sz w:val="18"/>
          <w:szCs w:val="18"/>
          <w:lang w:val="it-IT"/>
        </w:rPr>
      </w:pPr>
    </w:p>
    <w:p w14:paraId="77C0EE3E" w14:textId="77777777" w:rsidR="003E5BB3" w:rsidRPr="0078785F" w:rsidRDefault="003E5BB3" w:rsidP="003E5BB3">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14:paraId="3F80AE12" w14:textId="77777777" w:rsidR="003E5BB3" w:rsidRPr="0078785F" w:rsidRDefault="003E5BB3" w:rsidP="003E5BB3">
      <w:pPr>
        <w:tabs>
          <w:tab w:val="left" w:pos="540"/>
        </w:tabs>
        <w:autoSpaceDE w:val="0"/>
        <w:autoSpaceDN w:val="0"/>
        <w:adjustRightInd w:val="0"/>
        <w:spacing w:line="360" w:lineRule="auto"/>
        <w:jc w:val="both"/>
        <w:rPr>
          <w:sz w:val="18"/>
          <w:szCs w:val="18"/>
          <w:lang w:val="it-IT"/>
        </w:rPr>
      </w:pPr>
    </w:p>
    <w:p w14:paraId="46A2B198" w14:textId="77777777" w:rsidR="003E5BB3" w:rsidRPr="0078785F" w:rsidRDefault="003E5BB3" w:rsidP="003E5BB3">
      <w:pPr>
        <w:tabs>
          <w:tab w:val="left" w:pos="540"/>
        </w:tabs>
        <w:autoSpaceDE w:val="0"/>
        <w:autoSpaceDN w:val="0"/>
        <w:adjustRightInd w:val="0"/>
        <w:spacing w:line="360" w:lineRule="auto"/>
        <w:jc w:val="both"/>
        <w:rPr>
          <w:sz w:val="18"/>
          <w:szCs w:val="18"/>
          <w:lang w:val="it-IT"/>
        </w:rPr>
      </w:pPr>
      <w:r w:rsidRPr="0078785F">
        <w:rPr>
          <w:sz w:val="18"/>
          <w:szCs w:val="18"/>
          <w:lang w:val="it-IT"/>
        </w:rPr>
        <w:t>che la suddetta impresa è:</w:t>
      </w:r>
    </w:p>
    <w:p w14:paraId="6A83F1E0" w14:textId="77777777" w:rsidR="003E5BB3" w:rsidRPr="0078785F" w:rsidRDefault="003E5BB3" w:rsidP="003E5BB3">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 di cui all’art. 45, comma 2, lett. b) del D.Lgs. 50/2016;</w:t>
      </w:r>
    </w:p>
    <w:p w14:paraId="62E32086" w14:textId="77777777" w:rsidR="003E5BB3" w:rsidRPr="0078785F" w:rsidRDefault="003E5BB3" w:rsidP="003E5BB3">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14:paraId="3E63A213" w14:textId="77777777" w:rsidR="003E5BB3" w:rsidRPr="0078785F" w:rsidRDefault="003E5BB3" w:rsidP="003E5BB3">
      <w:pPr>
        <w:tabs>
          <w:tab w:val="left" w:pos="540"/>
        </w:tabs>
        <w:autoSpaceDE w:val="0"/>
        <w:autoSpaceDN w:val="0"/>
        <w:adjustRightInd w:val="0"/>
        <w:spacing w:line="360" w:lineRule="auto"/>
        <w:ind w:left="532" w:hanging="255"/>
        <w:jc w:val="both"/>
        <w:rPr>
          <w:sz w:val="18"/>
          <w:szCs w:val="18"/>
          <w:lang w:val="it-IT"/>
        </w:rPr>
      </w:pPr>
    </w:p>
    <w:p w14:paraId="0F4D943D" w14:textId="77777777" w:rsidR="003E5BB3" w:rsidRPr="0078785F" w:rsidRDefault="003E5BB3" w:rsidP="003E5BB3">
      <w:pPr>
        <w:tabs>
          <w:tab w:val="left" w:pos="540"/>
        </w:tabs>
        <w:autoSpaceDE w:val="0"/>
        <w:autoSpaceDN w:val="0"/>
        <w:adjustRightInd w:val="0"/>
        <w:spacing w:line="360" w:lineRule="auto"/>
        <w:jc w:val="both"/>
        <w:rPr>
          <w:sz w:val="18"/>
          <w:szCs w:val="18"/>
          <w:lang w:val="it-IT"/>
        </w:rPr>
      </w:pPr>
      <w:r w:rsidRPr="0078785F">
        <w:rPr>
          <w:sz w:val="18"/>
          <w:szCs w:val="18"/>
          <w:lang w:val="it-IT"/>
        </w:rPr>
        <w:t>oppure</w:t>
      </w:r>
    </w:p>
    <w:p w14:paraId="2E3C99C4" w14:textId="77777777" w:rsidR="003E5BB3" w:rsidRPr="0078785F" w:rsidRDefault="003E5BB3" w:rsidP="003E5BB3">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un’impresa </w:t>
      </w:r>
      <w:r w:rsidRPr="0078785F">
        <w:rPr>
          <w:b/>
          <w:sz w:val="18"/>
          <w:szCs w:val="18"/>
          <w:lang w:val="it-IT"/>
        </w:rPr>
        <w:t xml:space="preserve">esecutrice del </w:t>
      </w:r>
      <w:r w:rsidRPr="0078785F">
        <w:rPr>
          <w:b/>
          <w:bCs/>
          <w:sz w:val="18"/>
          <w:szCs w:val="18"/>
          <w:lang w:val="it-IT"/>
        </w:rPr>
        <w:t>consorzio di cui all’art. 45, comma 2 lett. b) del D.Lgs. 50/2016;</w:t>
      </w:r>
    </w:p>
    <w:p w14:paraId="65E3B11E" w14:textId="77777777" w:rsidR="003E5BB3" w:rsidRPr="0078785F" w:rsidRDefault="003E5BB3" w:rsidP="003E5BB3">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 un’impresa </w:t>
      </w:r>
      <w:r w:rsidRPr="0078785F">
        <w:rPr>
          <w:b/>
          <w:sz w:val="18"/>
          <w:szCs w:val="18"/>
          <w:lang w:val="it-IT"/>
        </w:rPr>
        <w:t xml:space="preserve">esecutrice del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14:paraId="6B0EBF96" w14:textId="77777777" w:rsidR="003E5BB3" w:rsidRPr="0078785F" w:rsidRDefault="003E5BB3" w:rsidP="003E5BB3">
      <w:pPr>
        <w:autoSpaceDE w:val="0"/>
        <w:autoSpaceDN w:val="0"/>
        <w:adjustRightInd w:val="0"/>
        <w:spacing w:line="360" w:lineRule="auto"/>
        <w:ind w:left="567" w:hanging="567"/>
        <w:jc w:val="both"/>
        <w:rPr>
          <w:sz w:val="18"/>
          <w:szCs w:val="18"/>
          <w:lang w:val="it-IT"/>
        </w:rPr>
      </w:pPr>
    </w:p>
    <w:p w14:paraId="2FD8C8B7" w14:textId="77777777" w:rsidR="003E5BB3" w:rsidRPr="0078785F" w:rsidRDefault="003E5BB3" w:rsidP="003E5BB3">
      <w:pPr>
        <w:pStyle w:val="StandardWeb"/>
        <w:spacing w:before="0" w:beforeAutospacing="0" w:after="0" w:line="360" w:lineRule="auto"/>
        <w:jc w:val="both"/>
        <w:rPr>
          <w:rFonts w:ascii="Arial" w:hAnsi="Arial" w:cs="Arial"/>
          <w:i/>
          <w:iCs/>
          <w:sz w:val="18"/>
          <w:szCs w:val="18"/>
        </w:rPr>
      </w:pPr>
      <w:r w:rsidRPr="0078785F">
        <w:rPr>
          <w:rFonts w:ascii="Arial" w:hAnsi="Arial" w:cs="Arial"/>
          <w:i/>
          <w:iCs/>
          <w:sz w:val="18"/>
          <w:szCs w:val="18"/>
        </w:rPr>
        <w:t xml:space="preserve">Il suddetto consorzio </w:t>
      </w:r>
      <w:r w:rsidRPr="0078785F">
        <w:rPr>
          <w:rFonts w:ascii="Arial" w:hAnsi="Arial" w:cs="Arial"/>
          <w:sz w:val="18"/>
          <w:szCs w:val="18"/>
          <w:lang w:eastAsia="ar-SA"/>
        </w:rPr>
        <w:fldChar w:fldCharType="begin">
          <w:ffData>
            <w:name w:val="Testo18"/>
            <w:enabled/>
            <w:calcOnExit w:val="0"/>
            <w:textInput/>
          </w:ffData>
        </w:fldChar>
      </w:r>
      <w:r w:rsidRPr="0078785F">
        <w:rPr>
          <w:rFonts w:ascii="Arial" w:hAnsi="Arial" w:cs="Arial"/>
          <w:sz w:val="18"/>
          <w:szCs w:val="18"/>
          <w:lang w:eastAsia="ar-SA"/>
        </w:rPr>
        <w:instrText xml:space="preserve"> FORMTEXT </w:instrText>
      </w:r>
      <w:r w:rsidRPr="0078785F">
        <w:rPr>
          <w:rFonts w:ascii="Arial" w:hAnsi="Arial" w:cs="Arial"/>
          <w:sz w:val="18"/>
          <w:szCs w:val="18"/>
          <w:lang w:eastAsia="ar-SA"/>
        </w:rPr>
      </w:r>
      <w:r w:rsidRPr="0078785F">
        <w:rPr>
          <w:rFonts w:ascii="Arial" w:hAnsi="Arial" w:cs="Arial"/>
          <w:sz w:val="18"/>
          <w:szCs w:val="18"/>
          <w:lang w:eastAsia="ar-SA"/>
        </w:rPr>
        <w:fldChar w:fldCharType="separate"/>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fldChar w:fldCharType="end"/>
      </w:r>
      <w:r w:rsidRPr="0078785F">
        <w:rPr>
          <w:rFonts w:ascii="Arial" w:hAnsi="Arial" w:cs="Arial"/>
          <w:i/>
          <w:iCs/>
          <w:sz w:val="18"/>
          <w:szCs w:val="18"/>
        </w:rPr>
        <w:t>, ai sensi di quanto stabilito dall’art. 48, comma 7 del D.Lgs. n. 50/2016 concorre con le seguenti imprese consorziate che eseguiranno le prestazioni</w:t>
      </w:r>
      <w:r w:rsidRPr="0078785F">
        <w:rPr>
          <w:rStyle w:val="Endnotenzeichen"/>
          <w:rFonts w:ascii="Arial" w:hAnsi="Arial"/>
          <w:i/>
          <w:iCs/>
          <w:sz w:val="18"/>
          <w:szCs w:val="18"/>
        </w:rPr>
        <w:endnoteReference w:id="8"/>
      </w:r>
      <w:r w:rsidRPr="0078785F">
        <w:rPr>
          <w:rFonts w:ascii="Arial" w:hAnsi="Arial" w:cs="Arial"/>
          <w:i/>
          <w:iCs/>
          <w:sz w:val="18"/>
          <w:szCs w:val="18"/>
        </w:rPr>
        <w:t>:</w:t>
      </w:r>
    </w:p>
    <w:p w14:paraId="2A98EBA0" w14:textId="77777777" w:rsidR="003E5BB3" w:rsidRPr="0078785F" w:rsidRDefault="003E5BB3" w:rsidP="003E5BB3">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3E5BB3" w:rsidRPr="00C04EFC" w14:paraId="7016C890" w14:textId="77777777" w:rsidTr="003E5BB3">
        <w:tc>
          <w:tcPr>
            <w:tcW w:w="10065" w:type="dxa"/>
            <w:tcBorders>
              <w:top w:val="single" w:sz="4" w:space="0" w:color="auto"/>
              <w:left w:val="single" w:sz="4" w:space="0" w:color="auto"/>
              <w:bottom w:val="single" w:sz="4" w:space="0" w:color="auto"/>
              <w:right w:val="single" w:sz="4" w:space="0" w:color="auto"/>
            </w:tcBorders>
            <w:shd w:val="clear" w:color="auto" w:fill="auto"/>
          </w:tcPr>
          <w:p w14:paraId="4794161E" w14:textId="77777777" w:rsidR="003E5BB3" w:rsidRPr="0078785F" w:rsidRDefault="003E5BB3" w:rsidP="003E5BB3">
            <w:pPr>
              <w:pStyle w:val="sche3"/>
              <w:spacing w:before="100" w:beforeAutospacing="1" w:after="100" w:afterAutospacing="1" w:line="360" w:lineRule="auto"/>
              <w:rPr>
                <w:b/>
                <w:bCs/>
                <w:iCs/>
                <w:sz w:val="18"/>
                <w:szCs w:val="18"/>
                <w:lang w:val="it-IT"/>
              </w:rPr>
            </w:pPr>
            <w:r w:rsidRPr="0078785F">
              <w:rPr>
                <w:b/>
                <w:bCs/>
                <w:iCs/>
                <w:sz w:val="18"/>
                <w:szCs w:val="18"/>
                <w:lang w:val="it-IT"/>
              </w:rPr>
              <w:t xml:space="preserve">Indicare le imprese consorziate esecutrici per </w:t>
            </w:r>
            <w:r w:rsidRPr="0078785F">
              <w:rPr>
                <w:b/>
                <w:bCs/>
                <w:sz w:val="18"/>
                <w:szCs w:val="18"/>
                <w:lang w:val="it-IT"/>
              </w:rPr>
              <w:t>la presente procedura</w:t>
            </w:r>
            <w:r w:rsidRPr="0078785F">
              <w:rPr>
                <w:sz w:val="24"/>
                <w:szCs w:val="24"/>
                <w:lang w:val="it-IT"/>
              </w:rPr>
              <w:t xml:space="preserve"> </w:t>
            </w:r>
            <w:r w:rsidRPr="0078785F">
              <w:rPr>
                <w:b/>
                <w:bCs/>
                <w:iCs/>
                <w:sz w:val="18"/>
                <w:szCs w:val="18"/>
                <w:lang w:val="it-IT"/>
              </w:rPr>
              <w:t xml:space="preserve">fornendo per </w:t>
            </w:r>
            <w:r w:rsidRPr="0078785F">
              <w:rPr>
                <w:b/>
                <w:bCs/>
                <w:iCs/>
                <w:sz w:val="18"/>
                <w:szCs w:val="18"/>
                <w:u w:val="single"/>
                <w:lang w:val="it-IT"/>
              </w:rPr>
              <w:t>ciascuna</w:t>
            </w:r>
            <w:r w:rsidRPr="0078785F">
              <w:rPr>
                <w:b/>
                <w:bCs/>
                <w:iCs/>
                <w:sz w:val="18"/>
                <w:szCs w:val="18"/>
                <w:lang w:val="it-IT"/>
              </w:rPr>
              <w:t xml:space="preserve"> impresa i seguenti dati:</w:t>
            </w:r>
          </w:p>
          <w:p w14:paraId="17215132" w14:textId="77777777" w:rsidR="003E5BB3" w:rsidRPr="0078785F" w:rsidRDefault="003E5BB3" w:rsidP="003E5BB3">
            <w:pPr>
              <w:spacing w:line="360" w:lineRule="auto"/>
              <w:jc w:val="both"/>
              <w:rPr>
                <w:sz w:val="18"/>
                <w:szCs w:val="18"/>
                <w:lang w:val="it-IT"/>
              </w:rPr>
            </w:pPr>
            <w:r w:rsidRPr="0078785F">
              <w:rPr>
                <w:sz w:val="18"/>
                <w:szCs w:val="18"/>
                <w:lang w:val="it-IT"/>
              </w:rPr>
              <w:t xml:space="preserve">Denominazione o ragione sociale dell’impresa consorziata: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p>
          <w:p w14:paraId="7434ABE6" w14:textId="77777777" w:rsidR="003E5BB3" w:rsidRPr="0078785F" w:rsidRDefault="003E5BB3" w:rsidP="003E5BB3">
            <w:pPr>
              <w:spacing w:line="360" w:lineRule="auto"/>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14:paraId="23B3945D" w14:textId="77777777" w:rsidR="003E5BB3" w:rsidRPr="0078785F" w:rsidRDefault="003E5BB3" w:rsidP="003E5BB3">
            <w:pPr>
              <w:spacing w:line="360" w:lineRule="auto"/>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14:paraId="3B4F665D" w14:textId="77777777" w:rsidR="003E5BB3" w:rsidRPr="0078785F" w:rsidRDefault="003E5BB3" w:rsidP="003E5BB3">
            <w:pPr>
              <w:spacing w:line="360" w:lineRule="auto"/>
              <w:jc w:val="both"/>
              <w:rPr>
                <w:sz w:val="18"/>
                <w:szCs w:val="18"/>
                <w:lang w:val="it-IT"/>
              </w:rPr>
            </w:pPr>
            <w:r w:rsidRPr="0078785F">
              <w:rPr>
                <w:sz w:val="18"/>
                <w:szCs w:val="18"/>
                <w:lang w:val="it-IT"/>
              </w:rPr>
              <w:t xml:space="preserve">via/piazza, ecc. </w:t>
            </w:r>
            <w:r w:rsidRPr="0078785F">
              <w:rPr>
                <w:sz w:val="18"/>
                <w:szCs w:val="18"/>
                <w:lang w:val="it-IT"/>
              </w:rPr>
              <w:fldChar w:fldCharType="begin">
                <w:ffData>
                  <w:name w:val="Testo17"/>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tc>
      </w:tr>
    </w:tbl>
    <w:p w14:paraId="351920CB" w14:textId="77777777" w:rsidR="003E5BB3" w:rsidRPr="0078785F" w:rsidRDefault="003E5BB3" w:rsidP="003E5BB3">
      <w:pPr>
        <w:pStyle w:val="sche3"/>
        <w:spacing w:line="360" w:lineRule="auto"/>
        <w:rPr>
          <w:b/>
          <w:bCs/>
          <w:i/>
          <w:iCs/>
          <w:sz w:val="18"/>
          <w:szCs w:val="18"/>
          <w:lang w:val="it-IT"/>
        </w:rPr>
      </w:pPr>
    </w:p>
    <w:p w14:paraId="200BD58E" w14:textId="77777777" w:rsidR="003E5BB3" w:rsidRPr="0078785F" w:rsidRDefault="003E5BB3" w:rsidP="003E5BB3">
      <w:pPr>
        <w:pStyle w:val="sche3"/>
        <w:autoSpaceDE/>
        <w:autoSpaceDN w:val="0"/>
        <w:spacing w:line="360" w:lineRule="auto"/>
        <w:rPr>
          <w:b/>
          <w:bCs/>
          <w:caps/>
          <w:sz w:val="18"/>
          <w:szCs w:val="18"/>
          <w:lang w:val="it-IT"/>
        </w:rPr>
      </w:pPr>
    </w:p>
    <w:p w14:paraId="010C58D8" w14:textId="77777777" w:rsidR="003E5BB3" w:rsidRPr="0078785F" w:rsidRDefault="003E5BB3" w:rsidP="003E5BB3">
      <w:pPr>
        <w:pStyle w:val="sche3"/>
        <w:autoSpaceDE/>
        <w:autoSpaceDN w:val="0"/>
        <w:spacing w:line="360" w:lineRule="auto"/>
        <w:jc w:val="center"/>
        <w:rPr>
          <w:b/>
          <w:bCs/>
          <w:caps/>
          <w:strike/>
          <w:sz w:val="18"/>
          <w:szCs w:val="18"/>
          <w:lang w:val="it-IT"/>
        </w:rPr>
      </w:pPr>
      <w:bookmarkStart w:id="4" w:name="_Hlk506373666"/>
    </w:p>
    <w:p w14:paraId="16B61AA9" w14:textId="0CFB2486" w:rsidR="003E5BB3" w:rsidRPr="00C04EFC" w:rsidRDefault="003E5BB3" w:rsidP="00C04EFC">
      <w:pPr>
        <w:pStyle w:val="sche3"/>
        <w:autoSpaceDE/>
        <w:autoSpaceDN w:val="0"/>
        <w:spacing w:line="360" w:lineRule="auto"/>
        <w:rPr>
          <w:b/>
          <w:bCs/>
          <w:caps/>
          <w:sz w:val="18"/>
          <w:szCs w:val="18"/>
          <w:highlight w:val="green"/>
          <w:lang w:val="it-IT"/>
        </w:rPr>
      </w:pPr>
      <w:bookmarkStart w:id="5" w:name="_Hlk506373715"/>
      <w:bookmarkEnd w:id="4"/>
      <w:r w:rsidRPr="009602A8">
        <w:rPr>
          <w:b/>
          <w:bCs/>
          <w:caps/>
          <w:sz w:val="18"/>
          <w:szCs w:val="18"/>
          <w:lang w:val="it-IT"/>
        </w:rPr>
        <w:t>In caso di raggruppamento costituendo il dichiarante ai sensi DELL’ART. 48 Comma 8 d.lgS. 50/2016,</w:t>
      </w:r>
      <w:bookmarkEnd w:id="5"/>
      <w:r w:rsidRPr="009602A8">
        <w:rPr>
          <w:b/>
          <w:bCs/>
          <w:caps/>
          <w:sz w:val="18"/>
          <w:szCs w:val="18"/>
          <w:lang w:val="it-IT"/>
        </w:rPr>
        <w:t xml:space="preserve"> si impegna</w:t>
      </w:r>
    </w:p>
    <w:p w14:paraId="6329871B" w14:textId="77777777" w:rsidR="003E5BB3" w:rsidRPr="009602A8" w:rsidRDefault="003E5BB3" w:rsidP="003E5BB3">
      <w:pPr>
        <w:pStyle w:val="Stile1"/>
        <w:spacing w:line="360" w:lineRule="auto"/>
        <w:rPr>
          <w:rFonts w:ascii="Arial" w:hAnsi="Arial" w:cs="Arial"/>
          <w:sz w:val="18"/>
          <w:szCs w:val="18"/>
          <w:lang w:val="it-IT"/>
        </w:rPr>
      </w:pPr>
    </w:p>
    <w:p w14:paraId="4B30FC1C" w14:textId="77777777" w:rsidR="003E5BB3" w:rsidRPr="009602A8" w:rsidRDefault="003E5BB3" w:rsidP="003E5BB3">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14:paraId="3144AE31" w14:textId="77777777" w:rsidR="003E5BB3" w:rsidRPr="009602A8" w:rsidRDefault="003E5BB3" w:rsidP="003E5BB3">
      <w:pPr>
        <w:pStyle w:val="Stile1"/>
        <w:spacing w:line="360" w:lineRule="auto"/>
        <w:rPr>
          <w:rFonts w:ascii="Arial" w:hAnsi="Arial" w:cs="Arial"/>
          <w:sz w:val="18"/>
          <w:szCs w:val="18"/>
          <w:lang w:val="it-IT"/>
        </w:rPr>
      </w:pPr>
    </w:p>
    <w:p w14:paraId="32DB567B" w14:textId="77777777" w:rsidR="003E5BB3" w:rsidRPr="009602A8" w:rsidRDefault="003E5BB3" w:rsidP="003E5BB3">
      <w:pPr>
        <w:tabs>
          <w:tab w:val="left" w:pos="568"/>
        </w:tabs>
        <w:spacing w:line="360" w:lineRule="auto"/>
        <w:jc w:val="both"/>
        <w:rPr>
          <w:sz w:val="18"/>
          <w:szCs w:val="18"/>
          <w:lang w:val="it-IT"/>
        </w:rPr>
      </w:pPr>
      <w:r w:rsidRPr="009602A8">
        <w:rPr>
          <w:b/>
          <w:bCs/>
          <w:i/>
          <w:iCs/>
          <w:sz w:val="18"/>
          <w:szCs w:val="18"/>
          <w:lang w:val="it-IT"/>
        </w:rPr>
        <w:br w:type="page"/>
      </w:r>
    </w:p>
    <w:p w14:paraId="23918DDE" w14:textId="77777777" w:rsidR="003E5BB3" w:rsidRPr="009602A8" w:rsidRDefault="003E5BB3" w:rsidP="003E5BB3">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14:paraId="21FC47AE" w14:textId="77777777" w:rsidR="003E5BB3" w:rsidRPr="009602A8" w:rsidRDefault="003E5BB3" w:rsidP="003E5BB3">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14:paraId="6656A35E" w14:textId="77777777" w:rsidR="003E5BB3" w:rsidRPr="009602A8" w:rsidRDefault="003E5BB3" w:rsidP="003E5BB3">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14:paraId="24C64017" w14:textId="77777777" w:rsidR="003E5BB3" w:rsidRPr="009602A8" w:rsidRDefault="003E5BB3" w:rsidP="003E5BB3">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14:paraId="64957E42" w14:textId="77777777" w:rsidR="003E5BB3" w:rsidRPr="009602A8" w:rsidRDefault="003E5BB3" w:rsidP="003E5BB3">
      <w:pPr>
        <w:pStyle w:val="sche3"/>
        <w:spacing w:line="360" w:lineRule="auto"/>
        <w:ind w:left="992" w:hanging="340"/>
        <w:rPr>
          <w:b/>
          <w:bCs/>
          <w:sz w:val="18"/>
          <w:szCs w:val="18"/>
          <w:lang w:val="it-IT"/>
        </w:rPr>
      </w:pPr>
    </w:p>
    <w:p w14:paraId="561983E4" w14:textId="77777777" w:rsidR="003E5BB3" w:rsidRPr="009602A8" w:rsidRDefault="003E5BB3" w:rsidP="003E5BB3">
      <w:pPr>
        <w:pStyle w:val="sche3"/>
        <w:autoSpaceDE/>
        <w:spacing w:line="360" w:lineRule="auto"/>
        <w:jc w:val="center"/>
        <w:rPr>
          <w:b/>
          <w:bCs/>
          <w:sz w:val="18"/>
          <w:szCs w:val="18"/>
          <w:lang w:val="it-IT"/>
        </w:rPr>
      </w:pPr>
      <w:r w:rsidRPr="009602A8">
        <w:rPr>
          <w:b/>
          <w:bCs/>
          <w:sz w:val="18"/>
          <w:szCs w:val="18"/>
          <w:lang w:val="it-IT"/>
        </w:rPr>
        <w:t>DICHIARA</w:t>
      </w:r>
      <w:r w:rsidRPr="009602A8">
        <w:rPr>
          <w:rStyle w:val="Endnotenzeichen"/>
          <w:rFonts w:cs="Arial"/>
          <w:b/>
          <w:bCs/>
          <w:sz w:val="18"/>
          <w:szCs w:val="18"/>
          <w:lang w:val="it-IT"/>
        </w:rPr>
        <w:endnoteReference w:id="10"/>
      </w:r>
    </w:p>
    <w:p w14:paraId="2BE59A78" w14:textId="77777777" w:rsidR="003E5BB3" w:rsidRPr="009602A8" w:rsidRDefault="003E5BB3" w:rsidP="003E5BB3">
      <w:pPr>
        <w:autoSpaceDE w:val="0"/>
        <w:spacing w:line="360" w:lineRule="auto"/>
        <w:ind w:left="426" w:hanging="426"/>
        <w:jc w:val="both"/>
        <w:rPr>
          <w:sz w:val="18"/>
          <w:szCs w:val="18"/>
          <w:shd w:val="clear" w:color="auto" w:fill="FFFF00"/>
          <w:lang w:val="it-IT"/>
        </w:rPr>
      </w:pPr>
    </w:p>
    <w:bookmarkStart w:id="6" w:name="Controllo59"/>
    <w:p w14:paraId="2263C2DD" w14:textId="77777777" w:rsidR="003E5BB3" w:rsidRPr="009602A8" w:rsidRDefault="003E5BB3" w:rsidP="003E5BB3">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9602A8">
        <w:rPr>
          <w:sz w:val="18"/>
          <w:szCs w:val="18"/>
          <w:lang w:val="it-IT"/>
        </w:rPr>
        <w:fldChar w:fldCharType="end"/>
      </w:r>
      <w:bookmarkEnd w:id="6"/>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7"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7"/>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8"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8"/>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9"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coincidente con quella oggetto del presente appalto;</w:t>
      </w:r>
    </w:p>
    <w:p w14:paraId="683766E2" w14:textId="77777777" w:rsidR="003E5BB3" w:rsidRPr="009602A8" w:rsidRDefault="003E5BB3" w:rsidP="003E5BB3">
      <w:pPr>
        <w:autoSpaceDE w:val="0"/>
        <w:spacing w:line="360" w:lineRule="auto"/>
        <w:ind w:left="426" w:hanging="426"/>
        <w:jc w:val="both"/>
        <w:rPr>
          <w:sz w:val="18"/>
          <w:szCs w:val="18"/>
          <w:lang w:val="it-IT"/>
        </w:rPr>
      </w:pPr>
    </w:p>
    <w:p w14:paraId="3072DAB2" w14:textId="77777777" w:rsidR="003E5BB3" w:rsidRPr="009602A8" w:rsidRDefault="003E5BB3" w:rsidP="003E5BB3">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0" w:name="Controllo143"/>
      <w:r w:rsidRPr="009602A8">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9602A8">
        <w:rPr>
          <w:sz w:val="18"/>
          <w:szCs w:val="18"/>
          <w:lang w:val="it-IT"/>
        </w:rPr>
        <w:fldChar w:fldCharType="end"/>
      </w:r>
      <w:bookmarkEnd w:id="10"/>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11"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w:t>
      </w:r>
    </w:p>
    <w:p w14:paraId="413CBC66" w14:textId="77777777" w:rsidR="003E5BB3" w:rsidRPr="009602A8" w:rsidRDefault="003E5BB3" w:rsidP="003E5BB3">
      <w:pPr>
        <w:autoSpaceDE w:val="0"/>
        <w:spacing w:line="360" w:lineRule="auto"/>
        <w:ind w:left="426" w:hanging="426"/>
        <w:jc w:val="both"/>
        <w:rPr>
          <w:sz w:val="18"/>
          <w:szCs w:val="18"/>
          <w:lang w:val="it-IT"/>
        </w:rPr>
      </w:pPr>
    </w:p>
    <w:p w14:paraId="521477CF" w14:textId="77777777" w:rsidR="003E5BB3" w:rsidRPr="009602A8" w:rsidRDefault="003E5BB3" w:rsidP="003E5BB3">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2" w:name="Controllo144"/>
      <w:r w:rsidRPr="009602A8">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9602A8">
        <w:rPr>
          <w:sz w:val="18"/>
          <w:szCs w:val="18"/>
          <w:lang w:val="it-IT"/>
        </w:rPr>
        <w:fldChar w:fldCharType="end"/>
      </w:r>
      <w:bookmarkEnd w:id="12"/>
      <w:r w:rsidRPr="009602A8">
        <w:rPr>
          <w:sz w:val="18"/>
          <w:szCs w:val="18"/>
          <w:lang w:val="it-IT"/>
        </w:rPr>
        <w:tab/>
        <w:t>(nel caso di impresa con sede all’estero) di essere iscritta nel seguente albo o lista ufficiale dello Stato di appartenenza;</w:t>
      </w:r>
    </w:p>
    <w:p w14:paraId="76452978" w14:textId="77777777" w:rsidR="003E5BB3" w:rsidRPr="009602A8" w:rsidRDefault="003E5BB3" w:rsidP="003E5BB3">
      <w:pPr>
        <w:autoSpaceDE w:val="0"/>
        <w:spacing w:line="360" w:lineRule="auto"/>
        <w:ind w:left="426" w:hanging="426"/>
        <w:jc w:val="both"/>
        <w:rPr>
          <w:sz w:val="18"/>
          <w:szCs w:val="18"/>
          <w:lang w:val="it-IT"/>
        </w:rPr>
      </w:pPr>
    </w:p>
    <w:p w14:paraId="5654E8AA" w14:textId="77777777" w:rsidR="003E5BB3" w:rsidRPr="009602A8" w:rsidRDefault="003E5BB3" w:rsidP="003E5BB3">
      <w:pPr>
        <w:autoSpaceDE w:val="0"/>
        <w:spacing w:line="360" w:lineRule="auto"/>
        <w:ind w:left="426" w:hanging="426"/>
        <w:jc w:val="center"/>
        <w:rPr>
          <w:b/>
          <w:sz w:val="18"/>
          <w:szCs w:val="18"/>
          <w:lang w:val="it-IT"/>
        </w:rPr>
      </w:pPr>
      <w:r w:rsidRPr="009602A8">
        <w:rPr>
          <w:b/>
          <w:sz w:val="18"/>
          <w:szCs w:val="18"/>
          <w:lang w:val="it-IT"/>
        </w:rPr>
        <w:t>ATTESTA I SEGUENTI DATI</w:t>
      </w:r>
    </w:p>
    <w:p w14:paraId="126E9635" w14:textId="77777777" w:rsidR="003E5BB3" w:rsidRPr="009602A8" w:rsidRDefault="003E5BB3" w:rsidP="003E5BB3">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13"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3"/>
      <w:r w:rsidRPr="009602A8">
        <w:rPr>
          <w:sz w:val="18"/>
          <w:szCs w:val="18"/>
          <w:lang w:val="it-IT"/>
        </w:rPr>
        <w:t>;</w:t>
      </w:r>
    </w:p>
    <w:p w14:paraId="37851791" w14:textId="77777777" w:rsidR="003E5BB3" w:rsidRPr="009602A8" w:rsidRDefault="003E5BB3" w:rsidP="003E5BB3">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14"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4"/>
      <w:r w:rsidRPr="009602A8">
        <w:rPr>
          <w:sz w:val="18"/>
          <w:szCs w:val="18"/>
          <w:lang w:val="it-IT"/>
        </w:rPr>
        <w:t>;</w:t>
      </w:r>
    </w:p>
    <w:p w14:paraId="07E5E4E1" w14:textId="77777777" w:rsidR="003E5BB3" w:rsidRPr="009602A8" w:rsidRDefault="003E5BB3" w:rsidP="003E5BB3">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15"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5"/>
      <w:r w:rsidRPr="009602A8">
        <w:rPr>
          <w:sz w:val="18"/>
          <w:szCs w:val="18"/>
          <w:lang w:val="it-IT"/>
        </w:rPr>
        <w:t>;</w:t>
      </w:r>
    </w:p>
    <w:p w14:paraId="198A3EFE" w14:textId="77777777" w:rsidR="003E5BB3" w:rsidRDefault="003E5BB3" w:rsidP="003E5BB3">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16"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Pr>
          <w:sz w:val="18"/>
          <w:szCs w:val="18"/>
          <w:lang w:val="it-IT"/>
        </w:rPr>
        <w:t>;</w:t>
      </w:r>
    </w:p>
    <w:p w14:paraId="679F530A" w14:textId="77777777" w:rsidR="003E5BB3" w:rsidRDefault="003E5BB3" w:rsidP="003E5BB3">
      <w:pPr>
        <w:autoSpaceDE w:val="0"/>
        <w:spacing w:line="360" w:lineRule="auto"/>
        <w:rPr>
          <w:sz w:val="18"/>
          <w:szCs w:val="18"/>
          <w:lang w:val="it-IT"/>
        </w:rPr>
      </w:pPr>
    </w:p>
    <w:p w14:paraId="66418C62" w14:textId="77777777" w:rsidR="003E5BB3" w:rsidRDefault="003E5BB3" w:rsidP="003E5BB3">
      <w:pPr>
        <w:autoSpaceDE w:val="0"/>
        <w:spacing w:line="360" w:lineRule="auto"/>
        <w:rPr>
          <w:sz w:val="18"/>
          <w:szCs w:val="18"/>
          <w:lang w:val="it-IT"/>
        </w:rPr>
      </w:pPr>
    </w:p>
    <w:p w14:paraId="7BB37F10" w14:textId="77777777" w:rsidR="003E5BB3" w:rsidRPr="003B335A" w:rsidRDefault="003E5BB3" w:rsidP="003E5BB3">
      <w:pPr>
        <w:pStyle w:val="sche3"/>
        <w:autoSpaceDE/>
        <w:spacing w:line="360" w:lineRule="auto"/>
        <w:jc w:val="center"/>
        <w:rPr>
          <w:b/>
          <w:bCs/>
          <w:sz w:val="18"/>
          <w:szCs w:val="18"/>
          <w:lang w:val="it-IT"/>
        </w:rPr>
      </w:pPr>
      <w:r w:rsidRPr="003B335A">
        <w:rPr>
          <w:b/>
          <w:bCs/>
          <w:sz w:val="18"/>
          <w:szCs w:val="18"/>
          <w:lang w:val="it-IT"/>
        </w:rPr>
        <w:t>E DICHIARA</w:t>
      </w:r>
    </w:p>
    <w:p w14:paraId="301E857F" w14:textId="77777777" w:rsidR="003E5BB3" w:rsidRPr="00A56D0F" w:rsidRDefault="003E5BB3" w:rsidP="003E5BB3">
      <w:pPr>
        <w:pStyle w:val="sche3"/>
        <w:spacing w:line="360" w:lineRule="auto"/>
        <w:rPr>
          <w:strike/>
          <w:sz w:val="18"/>
          <w:szCs w:val="18"/>
          <w:lang w:val="it-IT"/>
        </w:rPr>
      </w:pPr>
    </w:p>
    <w:p w14:paraId="1DF41635" w14:textId="77777777" w:rsidR="003E5BB3" w:rsidRDefault="003E5BB3" w:rsidP="003E5BB3">
      <w:pPr>
        <w:autoSpaceDE w:val="0"/>
        <w:spacing w:line="360" w:lineRule="auto"/>
        <w:ind w:left="426" w:hanging="426"/>
        <w:jc w:val="both"/>
        <w:rPr>
          <w:rFonts w:eastAsia="Arial Unicode MS"/>
          <w:sz w:val="18"/>
          <w:szCs w:val="18"/>
          <w:lang w:val="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C04EFC">
        <w:rPr>
          <w:rFonts w:eastAsia="Arial Unicode MS"/>
          <w:sz w:val="18"/>
          <w:szCs w:val="18"/>
          <w:lang w:val="it-IT"/>
        </w:rPr>
      </w:r>
      <w:r w:rsidR="00C04EFC">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Pr="00A56D0F">
        <w:rPr>
          <w:sz w:val="18"/>
          <w:szCs w:val="18"/>
          <w:lang w:val="it-IT"/>
        </w:rPr>
        <w:t>di essere una micro, piccola, media impresa ai sensi del D.M. 18 aprile 2005 “Adeguamento alla disciplina comunitaria dei criteri di individuazione di piccole e medie imprese” (se si occupano meno di 250 persone e il fatturato annuo non supera i 50 mln di Euro oppure il bilancio annuo non supera i 43 mln di Euro)</w:t>
      </w:r>
      <w:r w:rsidRPr="00A56D0F">
        <w:rPr>
          <w:rFonts w:eastAsia="Arial Unicode MS"/>
          <w:sz w:val="18"/>
          <w:szCs w:val="18"/>
          <w:lang w:val="it-IT"/>
        </w:rPr>
        <w:t>.</w:t>
      </w:r>
    </w:p>
    <w:p w14:paraId="3804A427" w14:textId="77777777" w:rsidR="003E5BB3" w:rsidRDefault="003E5BB3" w:rsidP="003E5BB3">
      <w:pPr>
        <w:autoSpaceDE w:val="0"/>
        <w:spacing w:line="360" w:lineRule="auto"/>
        <w:ind w:left="426" w:hanging="426"/>
        <w:jc w:val="both"/>
        <w:rPr>
          <w:rFonts w:eastAsia="Arial Unicode MS"/>
          <w:sz w:val="18"/>
          <w:szCs w:val="18"/>
          <w:lang w:val="it-IT"/>
        </w:rPr>
      </w:pPr>
    </w:p>
    <w:p w14:paraId="251A4F26" w14:textId="77777777" w:rsidR="003E5BB3" w:rsidRDefault="003E5BB3" w:rsidP="003E5BB3">
      <w:pPr>
        <w:autoSpaceDE w:val="0"/>
        <w:spacing w:line="360" w:lineRule="auto"/>
        <w:ind w:left="426" w:hanging="426"/>
        <w:jc w:val="both"/>
        <w:rPr>
          <w:rFonts w:eastAsia="Arial Unicode MS"/>
          <w:sz w:val="18"/>
          <w:szCs w:val="18"/>
          <w:lang w:val="it-IT"/>
        </w:rPr>
      </w:pPr>
    </w:p>
    <w:p w14:paraId="7D5B3C9E" w14:textId="77777777" w:rsidR="003E5BB3" w:rsidRPr="00F675EC" w:rsidRDefault="003E5BB3" w:rsidP="003E5BB3">
      <w:pPr>
        <w:pStyle w:val="sche3"/>
        <w:autoSpaceDE/>
        <w:spacing w:line="360" w:lineRule="auto"/>
        <w:rPr>
          <w:sz w:val="18"/>
          <w:szCs w:val="18"/>
          <w:lang w:val="it-IT"/>
        </w:rPr>
      </w:pPr>
    </w:p>
    <w:p w14:paraId="3031751B" w14:textId="77777777" w:rsidR="003E5BB3" w:rsidRPr="00F675EC" w:rsidRDefault="003E5BB3" w:rsidP="003E5BB3">
      <w:pPr>
        <w:pStyle w:val="sche3"/>
        <w:autoSpaceDE/>
        <w:spacing w:line="360" w:lineRule="auto"/>
        <w:rPr>
          <w:sz w:val="18"/>
          <w:szCs w:val="18"/>
          <w:lang w:val="it-IT"/>
        </w:rPr>
      </w:pPr>
    </w:p>
    <w:tbl>
      <w:tblPr>
        <w:tblW w:w="0" w:type="auto"/>
        <w:tblLook w:val="01E0" w:firstRow="1" w:lastRow="1" w:firstColumn="1" w:lastColumn="1" w:noHBand="0" w:noVBand="0"/>
      </w:tblPr>
      <w:tblGrid>
        <w:gridCol w:w="9627"/>
      </w:tblGrid>
      <w:tr w:rsidR="003E5BB3" w:rsidRPr="00630501" w14:paraId="4685213B" w14:textId="77777777" w:rsidTr="003E5BB3">
        <w:tc>
          <w:tcPr>
            <w:tcW w:w="9778" w:type="dxa"/>
            <w:tcBorders>
              <w:top w:val="single" w:sz="4" w:space="0" w:color="auto"/>
              <w:left w:val="single" w:sz="4" w:space="0" w:color="auto"/>
              <w:bottom w:val="single" w:sz="4" w:space="0" w:color="auto"/>
              <w:right w:val="single" w:sz="4" w:space="0" w:color="auto"/>
            </w:tcBorders>
            <w:shd w:val="clear" w:color="auto" w:fill="auto"/>
          </w:tcPr>
          <w:p w14:paraId="74666273" w14:textId="77777777" w:rsidR="003E5BB3" w:rsidRPr="00630501" w:rsidRDefault="003E5BB3" w:rsidP="003E5BB3">
            <w:pPr>
              <w:pStyle w:val="sche3"/>
              <w:snapToGrid w:val="0"/>
              <w:spacing w:line="360" w:lineRule="auto"/>
              <w:rPr>
                <w:b/>
                <w:i/>
                <w:sz w:val="18"/>
                <w:szCs w:val="18"/>
                <w:lang w:val="it-IT"/>
              </w:rPr>
            </w:pPr>
          </w:p>
          <w:p w14:paraId="16DBC739" w14:textId="77777777" w:rsidR="003E5BB3" w:rsidRPr="0078785F" w:rsidRDefault="003E5BB3" w:rsidP="003E5BB3">
            <w:pPr>
              <w:pStyle w:val="sche3"/>
              <w:spacing w:line="360" w:lineRule="auto"/>
              <w:rPr>
                <w:b/>
                <w:i/>
                <w:sz w:val="18"/>
                <w:szCs w:val="18"/>
                <w:lang w:val="it-IT"/>
              </w:rPr>
            </w:pPr>
            <w:r w:rsidRPr="0078785F">
              <w:rPr>
                <w:b/>
                <w:i/>
                <w:sz w:val="18"/>
                <w:szCs w:val="18"/>
                <w:lang w:val="it-IT"/>
              </w:rPr>
              <w:t>ANNOTAZIONI</w:t>
            </w:r>
          </w:p>
          <w:p w14:paraId="0876897C" w14:textId="77777777" w:rsidR="003E5BB3" w:rsidRPr="00630501" w:rsidRDefault="003E5BB3" w:rsidP="003E5BB3">
            <w:pPr>
              <w:pStyle w:val="sche3"/>
              <w:spacing w:line="360" w:lineRule="auto"/>
              <w:rPr>
                <w:sz w:val="18"/>
                <w:szCs w:val="18"/>
                <w:lang w:val="it-IT"/>
              </w:rPr>
            </w:pPr>
            <w:r w:rsidRPr="0078785F">
              <w:rPr>
                <w:sz w:val="18"/>
                <w:szCs w:val="18"/>
                <w:lang w:val="it-IT"/>
              </w:rPr>
              <w:fldChar w:fldCharType="begin">
                <w:ffData>
                  <w:name w:val="Testo93"/>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sz w:val="18"/>
                <w:szCs w:val="18"/>
                <w:lang w:val="it-IT"/>
              </w:rPr>
              <w:fldChar w:fldCharType="end"/>
            </w:r>
          </w:p>
        </w:tc>
      </w:tr>
    </w:tbl>
    <w:p w14:paraId="7C589D56" w14:textId="77777777" w:rsidR="003E5BB3" w:rsidRDefault="003E5BB3" w:rsidP="003E5BB3">
      <w:pPr>
        <w:autoSpaceDE w:val="0"/>
        <w:spacing w:line="360" w:lineRule="auto"/>
        <w:ind w:left="426" w:hanging="426"/>
        <w:jc w:val="both"/>
        <w:rPr>
          <w:rFonts w:eastAsia="Arial Unicode MS"/>
          <w:sz w:val="18"/>
          <w:szCs w:val="18"/>
          <w:lang w:val="it-IT"/>
        </w:rPr>
      </w:pPr>
    </w:p>
    <w:p w14:paraId="6E98E254" w14:textId="77777777" w:rsidR="003E5BB3" w:rsidRDefault="003E5BB3" w:rsidP="003E5BB3">
      <w:pPr>
        <w:autoSpaceDE w:val="0"/>
        <w:spacing w:line="360" w:lineRule="auto"/>
        <w:ind w:left="426" w:hanging="426"/>
        <w:jc w:val="both"/>
        <w:rPr>
          <w:rFonts w:eastAsia="Arial Unicode MS"/>
          <w:sz w:val="18"/>
          <w:szCs w:val="18"/>
          <w:lang w:val="it-IT"/>
        </w:rPr>
      </w:pPr>
    </w:p>
    <w:p w14:paraId="7A2F948B" w14:textId="77777777" w:rsidR="003E5BB3" w:rsidRDefault="003E5BB3" w:rsidP="003E5BB3">
      <w:pPr>
        <w:autoSpaceDE w:val="0"/>
        <w:spacing w:line="360" w:lineRule="auto"/>
        <w:ind w:left="426" w:hanging="426"/>
        <w:jc w:val="both"/>
        <w:rPr>
          <w:rFonts w:eastAsia="Arial Unicode MS"/>
          <w:sz w:val="18"/>
          <w:szCs w:val="18"/>
          <w:lang w:val="it-IT"/>
        </w:rPr>
      </w:pPr>
    </w:p>
    <w:p w14:paraId="0E628538" w14:textId="77777777" w:rsidR="003E5BB3" w:rsidRDefault="003E5BB3" w:rsidP="003E5BB3">
      <w:pPr>
        <w:autoSpaceDE w:val="0"/>
        <w:spacing w:line="360" w:lineRule="auto"/>
        <w:ind w:left="426" w:hanging="426"/>
        <w:jc w:val="both"/>
        <w:rPr>
          <w:rFonts w:eastAsia="Arial Unicode MS"/>
          <w:sz w:val="18"/>
          <w:szCs w:val="18"/>
          <w:lang w:val="it-IT"/>
        </w:rPr>
      </w:pPr>
    </w:p>
    <w:p w14:paraId="749D7E65" w14:textId="77777777" w:rsidR="003E5BB3" w:rsidRDefault="003E5BB3" w:rsidP="003E5BB3">
      <w:pPr>
        <w:autoSpaceDE w:val="0"/>
        <w:spacing w:line="360" w:lineRule="auto"/>
        <w:ind w:left="426" w:hanging="426"/>
        <w:jc w:val="both"/>
        <w:rPr>
          <w:rFonts w:eastAsia="Arial Unicode MS"/>
          <w:sz w:val="18"/>
          <w:szCs w:val="18"/>
          <w:lang w:val="it-IT"/>
        </w:rPr>
      </w:pPr>
    </w:p>
    <w:p w14:paraId="5906ECB7" w14:textId="77777777" w:rsidR="003E5BB3" w:rsidRDefault="003E5BB3" w:rsidP="003E5BB3">
      <w:pPr>
        <w:autoSpaceDE w:val="0"/>
        <w:spacing w:line="360" w:lineRule="auto"/>
        <w:ind w:left="426" w:hanging="426"/>
        <w:jc w:val="both"/>
        <w:rPr>
          <w:rFonts w:eastAsia="Arial Unicode MS"/>
          <w:sz w:val="18"/>
          <w:szCs w:val="18"/>
          <w:lang w:val="it-IT"/>
        </w:rPr>
      </w:pPr>
    </w:p>
    <w:p w14:paraId="79B4046A" w14:textId="77777777" w:rsidR="003E5BB3" w:rsidRDefault="003E5BB3" w:rsidP="003E5BB3">
      <w:pPr>
        <w:autoSpaceDE w:val="0"/>
        <w:spacing w:line="360" w:lineRule="auto"/>
        <w:ind w:left="426" w:hanging="426"/>
        <w:jc w:val="both"/>
        <w:rPr>
          <w:rFonts w:eastAsia="Arial Unicode MS"/>
          <w:sz w:val="18"/>
          <w:szCs w:val="18"/>
          <w:lang w:val="it-IT"/>
        </w:rPr>
      </w:pPr>
    </w:p>
    <w:p w14:paraId="0A1A51D8" w14:textId="77777777" w:rsidR="003E5BB3" w:rsidRDefault="003E5BB3" w:rsidP="003E5BB3">
      <w:pPr>
        <w:autoSpaceDE w:val="0"/>
        <w:spacing w:line="360" w:lineRule="auto"/>
        <w:ind w:left="426" w:hanging="426"/>
        <w:jc w:val="both"/>
        <w:rPr>
          <w:rFonts w:eastAsia="Arial Unicode MS"/>
          <w:sz w:val="18"/>
          <w:szCs w:val="18"/>
          <w:lang w:val="it-IT"/>
        </w:rPr>
      </w:pPr>
    </w:p>
    <w:p w14:paraId="2EC27E59" w14:textId="77777777" w:rsidR="003E5BB3" w:rsidRDefault="003E5BB3" w:rsidP="003E5BB3">
      <w:pPr>
        <w:autoSpaceDE w:val="0"/>
        <w:spacing w:line="360" w:lineRule="auto"/>
        <w:ind w:left="426" w:hanging="426"/>
        <w:jc w:val="both"/>
        <w:rPr>
          <w:rFonts w:eastAsia="Arial Unicode MS"/>
          <w:sz w:val="18"/>
          <w:szCs w:val="18"/>
          <w:lang w:val="it-IT"/>
        </w:rPr>
      </w:pPr>
    </w:p>
    <w:p w14:paraId="7675DC9E" w14:textId="77777777" w:rsidR="003E5BB3" w:rsidRPr="00A56D0F" w:rsidRDefault="003E5BB3" w:rsidP="003E5BB3">
      <w:pPr>
        <w:autoSpaceDE w:val="0"/>
        <w:spacing w:line="360" w:lineRule="auto"/>
        <w:ind w:left="426" w:hanging="426"/>
        <w:jc w:val="both"/>
        <w:rPr>
          <w:rFonts w:eastAsia="Arial Unicode MS"/>
          <w:sz w:val="18"/>
          <w:szCs w:val="18"/>
          <w:lang w:val="it-IT"/>
        </w:rPr>
      </w:pPr>
    </w:p>
    <w:p w14:paraId="229D93C2" w14:textId="77777777" w:rsidR="003E5BB3" w:rsidRPr="009602A8" w:rsidRDefault="003E5BB3" w:rsidP="003E5BB3">
      <w:pPr>
        <w:autoSpaceDE w:val="0"/>
        <w:spacing w:line="360" w:lineRule="auto"/>
        <w:rPr>
          <w:sz w:val="18"/>
          <w:szCs w:val="18"/>
          <w:lang w:val="it-IT"/>
        </w:rPr>
      </w:pPr>
    </w:p>
    <w:p w14:paraId="123A44C8" w14:textId="77777777" w:rsidR="003E5BB3" w:rsidRPr="009602A8" w:rsidRDefault="003E5BB3" w:rsidP="003E5BB3">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606D752F" w14:textId="77777777" w:rsidR="003E5BB3" w:rsidRPr="009602A8" w:rsidRDefault="003E5BB3" w:rsidP="003E5BB3">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14:paraId="3A565CD9" w14:textId="31A0D9AC" w:rsidR="003E5BB3" w:rsidRDefault="00214CBC" w:rsidP="003E5BB3">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Pr>
          <w:b/>
          <w:bCs/>
          <w:i/>
          <w:iCs/>
          <w:sz w:val="18"/>
          <w:szCs w:val="18"/>
          <w:lang w:val="it-IT"/>
        </w:rPr>
        <w:t>omissis</w:t>
      </w:r>
    </w:p>
    <w:p w14:paraId="1E34B53E" w14:textId="77777777" w:rsidR="003E5BB3" w:rsidRPr="009602A8" w:rsidRDefault="003E5BB3" w:rsidP="003E5BB3">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14:paraId="6719DF24" w14:textId="77777777" w:rsidR="003E5BB3" w:rsidRPr="009602A8" w:rsidRDefault="003E5BB3" w:rsidP="003E5BB3">
      <w:pPr>
        <w:pStyle w:val="sche3"/>
        <w:spacing w:line="360" w:lineRule="auto"/>
        <w:rPr>
          <w:sz w:val="18"/>
          <w:szCs w:val="18"/>
          <w:lang w:val="it-IT"/>
        </w:rPr>
      </w:pPr>
    </w:p>
    <w:p w14:paraId="25A06EE5" w14:textId="77777777" w:rsidR="003E5BB3" w:rsidRPr="009602A8" w:rsidRDefault="003E5BB3" w:rsidP="003E5BB3">
      <w:pPr>
        <w:pStyle w:val="sche3"/>
        <w:spacing w:line="360" w:lineRule="auto"/>
        <w:ind w:left="567" w:hanging="567"/>
        <w:rPr>
          <w:sz w:val="18"/>
          <w:szCs w:val="18"/>
          <w:lang w:val="it-IT"/>
        </w:rPr>
      </w:pPr>
      <w:r w:rsidRPr="009602A8">
        <w:rPr>
          <w:sz w:val="18"/>
          <w:szCs w:val="18"/>
          <w:lang w:val="it-IT"/>
        </w:rPr>
        <w:br w:type="page"/>
      </w:r>
    </w:p>
    <w:p w14:paraId="16CB1725" w14:textId="77777777" w:rsidR="003E5BB3" w:rsidRPr="009602A8" w:rsidRDefault="003E5BB3" w:rsidP="003E5BB3">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084392A7" w14:textId="77777777" w:rsidR="003E5BB3" w:rsidRPr="009602A8" w:rsidRDefault="003E5BB3" w:rsidP="003E5BB3">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IV</w:t>
      </w:r>
    </w:p>
    <w:p w14:paraId="235DCA97" w14:textId="77777777" w:rsidR="003E5BB3" w:rsidRPr="009602A8" w:rsidRDefault="003E5BB3" w:rsidP="003E5BB3">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EVENTUALE DICHIARAZIONE AGGIUNTIVA AI SENSI DELLA LEGGE FALLIMENTARE</w:t>
      </w:r>
      <w:r w:rsidRPr="009602A8">
        <w:rPr>
          <w:rStyle w:val="Endnotenzeichen"/>
          <w:rFonts w:cs="Arial"/>
          <w:b/>
          <w:sz w:val="18"/>
          <w:szCs w:val="18"/>
          <w:lang w:val="it-IT"/>
        </w:rPr>
        <w:endnoteReference w:id="11"/>
      </w:r>
    </w:p>
    <w:p w14:paraId="6031C5FD" w14:textId="77777777" w:rsidR="003E5BB3" w:rsidRPr="009602A8" w:rsidRDefault="003E5BB3" w:rsidP="003E5BB3">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70857185" w14:textId="77777777" w:rsidR="003E5BB3" w:rsidRPr="009602A8" w:rsidRDefault="003E5BB3" w:rsidP="003E5BB3">
      <w:pPr>
        <w:autoSpaceDE w:val="0"/>
        <w:spacing w:line="360" w:lineRule="auto"/>
        <w:ind w:left="426" w:hanging="426"/>
        <w:jc w:val="both"/>
        <w:rPr>
          <w:sz w:val="18"/>
          <w:szCs w:val="18"/>
          <w:lang w:val="it-IT"/>
        </w:rPr>
      </w:pPr>
    </w:p>
    <w:p w14:paraId="4A60E9C3" w14:textId="77777777" w:rsidR="003E5BB3" w:rsidRPr="009602A8" w:rsidRDefault="003E5BB3" w:rsidP="003E5BB3">
      <w:pPr>
        <w:autoSpaceDE w:val="0"/>
        <w:spacing w:line="360" w:lineRule="auto"/>
        <w:ind w:left="426" w:hanging="426"/>
        <w:jc w:val="center"/>
        <w:rPr>
          <w:b/>
          <w:sz w:val="18"/>
          <w:szCs w:val="18"/>
          <w:lang w:val="it-IT"/>
        </w:rPr>
      </w:pPr>
      <w:r w:rsidRPr="009602A8">
        <w:rPr>
          <w:b/>
          <w:sz w:val="18"/>
          <w:szCs w:val="18"/>
          <w:lang w:val="it-IT"/>
        </w:rPr>
        <w:t>DICHIARA</w:t>
      </w:r>
    </w:p>
    <w:p w14:paraId="02F4ADCB" w14:textId="77777777" w:rsidR="003E5BB3" w:rsidRPr="009602A8" w:rsidRDefault="003E5BB3" w:rsidP="003E5BB3">
      <w:pPr>
        <w:autoSpaceDE w:val="0"/>
        <w:spacing w:line="360" w:lineRule="auto"/>
        <w:ind w:left="426" w:hanging="426"/>
        <w:jc w:val="center"/>
        <w:rPr>
          <w:b/>
          <w:sz w:val="18"/>
          <w:szCs w:val="18"/>
          <w:lang w:val="it-IT"/>
        </w:rPr>
      </w:pPr>
    </w:p>
    <w:p w14:paraId="7FBBF0F3" w14:textId="77777777" w:rsidR="003E5BB3" w:rsidRPr="009602A8" w:rsidRDefault="003E5BB3" w:rsidP="003E5BB3">
      <w:pPr>
        <w:spacing w:line="360" w:lineRule="auto"/>
        <w:ind w:left="284" w:hanging="284"/>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9602A8">
        <w:rPr>
          <w:sz w:val="18"/>
          <w:szCs w:val="18"/>
          <w:lang w:val="it-IT"/>
        </w:rPr>
        <w:fldChar w:fldCharType="end"/>
      </w:r>
      <w:r w:rsidRPr="009602A8">
        <w:rPr>
          <w:sz w:val="18"/>
          <w:szCs w:val="18"/>
          <w:lang w:val="it-IT"/>
        </w:rPr>
        <w:t xml:space="preserve"> che l’impresa dichiarante ha proposto ricorso per l’ammissione al concordato preventivo con continuità aziendale ai sensi dell’art. 186-bis L.F. (anche nel caso di presentazione di ricorso “in bianco”) ed ha ottenuto l’autorizzazione alla partecipazione a procedure di affidamento di contratti pubblici da parte del Tribunale di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in data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con provvedimento n.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e allega copia del provvedimento di autorizzazione;</w:t>
      </w:r>
    </w:p>
    <w:p w14:paraId="6817A0EC" w14:textId="77777777" w:rsidR="003E5BB3" w:rsidRPr="009602A8" w:rsidRDefault="003E5BB3" w:rsidP="003E5BB3">
      <w:pPr>
        <w:rPr>
          <w:sz w:val="18"/>
          <w:szCs w:val="18"/>
          <w:lang w:val="it-IT"/>
        </w:rPr>
      </w:pPr>
    </w:p>
    <w:p w14:paraId="6D857E3C" w14:textId="77777777" w:rsidR="003E5BB3" w:rsidRPr="009602A8" w:rsidRDefault="003E5BB3" w:rsidP="003E5BB3">
      <w:pPr>
        <w:spacing w:line="360" w:lineRule="auto"/>
        <w:rPr>
          <w:b/>
          <w:sz w:val="18"/>
          <w:szCs w:val="18"/>
          <w:lang w:val="it-IT"/>
        </w:rPr>
      </w:pPr>
      <w:r w:rsidRPr="009602A8">
        <w:rPr>
          <w:b/>
          <w:sz w:val="18"/>
          <w:szCs w:val="18"/>
          <w:lang w:val="it-IT"/>
        </w:rPr>
        <w:t>OVVERO</w:t>
      </w:r>
    </w:p>
    <w:p w14:paraId="3548B158" w14:textId="77777777" w:rsidR="003E5BB3" w:rsidRPr="009602A8" w:rsidRDefault="003E5BB3" w:rsidP="003E5BB3">
      <w:pPr>
        <w:spacing w:line="360" w:lineRule="auto"/>
        <w:rPr>
          <w:sz w:val="18"/>
          <w:szCs w:val="18"/>
          <w:highlight w:val="yellow"/>
          <w:lang w:val="it-IT"/>
        </w:rPr>
      </w:pPr>
    </w:p>
    <w:p w14:paraId="40C84606" w14:textId="77777777" w:rsidR="003E5BB3" w:rsidRPr="009602A8" w:rsidRDefault="003E5BB3" w:rsidP="003E5BB3">
      <w:pPr>
        <w:spacing w:line="360" w:lineRule="auto"/>
        <w:ind w:left="284" w:hanging="284"/>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9602A8">
        <w:rPr>
          <w:sz w:val="18"/>
          <w:szCs w:val="18"/>
          <w:lang w:val="it-IT"/>
        </w:rPr>
        <w:fldChar w:fldCharType="end"/>
      </w:r>
      <w:r w:rsidRPr="009602A8">
        <w:rPr>
          <w:sz w:val="18"/>
          <w:szCs w:val="18"/>
          <w:lang w:val="it-IT"/>
        </w:rPr>
        <w:t xml:space="preserve"> che l’impresa dichiarante è stata ammessa al concordato preventivo con continuità aziendale, di cui all’art. 186-bis del Regio Decreto 16/03/1942 n. 267, dichiarato con decreto n.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del Tribunale di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 emesso in data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e sentita l’ANAC ai sensi dell’art. 110, comma 3, D.Lgs. n. 50/2016 e allega copia del provvedimento del Tribunale.</w:t>
      </w:r>
    </w:p>
    <w:p w14:paraId="5E3331D7" w14:textId="77777777" w:rsidR="003E5BB3" w:rsidRPr="009602A8" w:rsidRDefault="003E5BB3" w:rsidP="003E5BB3">
      <w:pPr>
        <w:spacing w:line="360" w:lineRule="auto"/>
        <w:ind w:left="284" w:hanging="284"/>
        <w:rPr>
          <w:sz w:val="18"/>
          <w:szCs w:val="18"/>
          <w:lang w:val="it-IT"/>
        </w:rPr>
      </w:pPr>
    </w:p>
    <w:p w14:paraId="6D0BE0E4" w14:textId="77777777" w:rsidR="003E5BB3" w:rsidRPr="009602A8" w:rsidRDefault="003E5BB3" w:rsidP="003E5BB3">
      <w:pPr>
        <w:spacing w:line="360" w:lineRule="auto"/>
        <w:ind w:left="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9602A8">
        <w:rPr>
          <w:sz w:val="18"/>
          <w:szCs w:val="18"/>
          <w:lang w:val="it-IT"/>
        </w:rPr>
        <w:fldChar w:fldCharType="end"/>
      </w:r>
      <w:r w:rsidRPr="009602A8">
        <w:rPr>
          <w:sz w:val="18"/>
          <w:szCs w:val="18"/>
          <w:lang w:val="it-IT"/>
        </w:rPr>
        <w:t xml:space="preserve"> </w:t>
      </w:r>
      <w:r w:rsidRPr="009602A8">
        <w:rPr>
          <w:i/>
          <w:sz w:val="18"/>
          <w:szCs w:val="18"/>
          <w:lang w:val="it-IT"/>
        </w:rPr>
        <w:t>(nel caso in cui ANAC abbia subordinato la partecipazione alla necessità di avvalersi dei requisiti di altro operatore economico)</w:t>
      </w:r>
      <w:r w:rsidRPr="009602A8">
        <w:rPr>
          <w:sz w:val="18"/>
          <w:szCs w:val="18"/>
          <w:lang w:val="it-IT"/>
        </w:rPr>
        <w:t xml:space="preserve"> di avvalersi ai sensi e per gli effetti dell’art. 186-bis comma 4, lettera b), L.F. della seguente impresa[ii]:</w:t>
      </w:r>
    </w:p>
    <w:p w14:paraId="7BBF7838" w14:textId="77777777" w:rsidR="003E5BB3" w:rsidRPr="009602A8" w:rsidRDefault="003E5BB3" w:rsidP="003E5BB3">
      <w:pPr>
        <w:spacing w:line="360" w:lineRule="auto"/>
        <w:ind w:left="567"/>
        <w:rPr>
          <w:sz w:val="18"/>
          <w:szCs w:val="18"/>
          <w:lang w:val="it-IT"/>
        </w:rPr>
      </w:pPr>
      <w:r w:rsidRPr="009602A8">
        <w:rPr>
          <w:sz w:val="18"/>
          <w:szCs w:val="18"/>
          <w:lang w:val="it-IT"/>
        </w:rPr>
        <w:t xml:space="preserve">Impresa: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14:paraId="7B740409" w14:textId="77777777" w:rsidR="003E5BB3" w:rsidRPr="009602A8" w:rsidRDefault="003E5BB3" w:rsidP="003E5BB3">
      <w:pPr>
        <w:spacing w:line="360" w:lineRule="auto"/>
        <w:ind w:left="567"/>
        <w:rPr>
          <w:sz w:val="18"/>
          <w:szCs w:val="18"/>
          <w:lang w:val="it-IT"/>
        </w:rPr>
      </w:pPr>
      <w:r w:rsidRPr="009602A8">
        <w:rPr>
          <w:sz w:val="18"/>
          <w:szCs w:val="18"/>
          <w:lang w:val="it-IT"/>
        </w:rPr>
        <w:t xml:space="preserve">C.F.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 P.IVA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p>
    <w:p w14:paraId="2CCBCBAD" w14:textId="77777777" w:rsidR="003E5BB3" w:rsidRPr="009602A8" w:rsidRDefault="003E5BB3" w:rsidP="003E5BB3">
      <w:pPr>
        <w:spacing w:line="360" w:lineRule="auto"/>
        <w:ind w:left="567"/>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 CAP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 prov.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 Stato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p>
    <w:p w14:paraId="21516FCF" w14:textId="77777777" w:rsidR="003E5BB3" w:rsidRPr="009602A8" w:rsidRDefault="003E5BB3" w:rsidP="003E5BB3">
      <w:pPr>
        <w:spacing w:line="360" w:lineRule="auto"/>
        <w:ind w:left="567"/>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4C3B285F" w14:textId="77777777" w:rsidR="003E5BB3" w:rsidRPr="009602A8" w:rsidRDefault="003E5BB3" w:rsidP="003E5BB3">
      <w:pPr>
        <w:spacing w:line="360" w:lineRule="auto"/>
        <w:ind w:left="567"/>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1488ABFE" w14:textId="77777777" w:rsidR="003E5BB3" w:rsidRPr="009602A8" w:rsidRDefault="003E5BB3" w:rsidP="003E5BB3">
      <w:pPr>
        <w:spacing w:line="360" w:lineRule="auto"/>
        <w:ind w:left="993"/>
        <w:rPr>
          <w:sz w:val="18"/>
          <w:szCs w:val="18"/>
          <w:lang w:val="it-IT"/>
        </w:rPr>
      </w:pPr>
    </w:p>
    <w:p w14:paraId="5A3ADCD4" w14:textId="77777777" w:rsidR="003E5BB3" w:rsidRPr="009602A8" w:rsidRDefault="003E5BB3" w:rsidP="003E5BB3">
      <w:pPr>
        <w:spacing w:line="360" w:lineRule="auto"/>
        <w:ind w:left="993" w:hanging="426"/>
        <w:rPr>
          <w:b/>
          <w:sz w:val="18"/>
          <w:szCs w:val="18"/>
          <w:lang w:val="it-IT"/>
        </w:rPr>
      </w:pPr>
      <w:r w:rsidRPr="009602A8">
        <w:rPr>
          <w:b/>
          <w:sz w:val="18"/>
          <w:szCs w:val="18"/>
          <w:lang w:val="it-IT"/>
        </w:rPr>
        <w:t>E ALLEGA</w:t>
      </w:r>
    </w:p>
    <w:p w14:paraId="1F369BA4" w14:textId="77777777" w:rsidR="003E5BB3" w:rsidRPr="009602A8" w:rsidRDefault="003E5BB3" w:rsidP="003E5BB3">
      <w:pPr>
        <w:spacing w:line="360" w:lineRule="auto"/>
        <w:ind w:left="993" w:hanging="426"/>
        <w:rPr>
          <w:sz w:val="18"/>
          <w:szCs w:val="18"/>
          <w:lang w:val="it-IT"/>
        </w:rPr>
      </w:pPr>
    </w:p>
    <w:p w14:paraId="0CFDA844" w14:textId="77777777" w:rsidR="003E5BB3" w:rsidRPr="009602A8" w:rsidRDefault="003E5BB3" w:rsidP="003E5BB3">
      <w:pPr>
        <w:numPr>
          <w:ilvl w:val="0"/>
          <w:numId w:val="16"/>
        </w:numPr>
        <w:tabs>
          <w:tab w:val="clear" w:pos="720"/>
          <w:tab w:val="num" w:pos="993"/>
        </w:tabs>
        <w:spacing w:line="360" w:lineRule="auto"/>
        <w:ind w:left="993" w:hanging="426"/>
        <w:rPr>
          <w:sz w:val="18"/>
          <w:szCs w:val="18"/>
          <w:lang w:val="it-IT"/>
        </w:rPr>
      </w:pPr>
      <w:r w:rsidRPr="009602A8">
        <w:rPr>
          <w:sz w:val="18"/>
          <w:szCs w:val="18"/>
          <w:lang w:val="it-IT"/>
        </w:rPr>
        <w:t>una relazione di un professionista in possesso dei requisiti di cui all'articolo 67, terzo comma, lettera d), che attesta la conformità al piano e la ragionevole capacità di adempimento del contratto;</w:t>
      </w:r>
    </w:p>
    <w:p w14:paraId="7A2CE954" w14:textId="77777777" w:rsidR="003E5BB3" w:rsidRPr="009602A8" w:rsidRDefault="003E5BB3" w:rsidP="003E5BB3">
      <w:pPr>
        <w:spacing w:line="360" w:lineRule="auto"/>
        <w:ind w:left="360"/>
        <w:rPr>
          <w:sz w:val="18"/>
          <w:szCs w:val="18"/>
          <w:lang w:val="it-IT"/>
        </w:rPr>
      </w:pPr>
    </w:p>
    <w:p w14:paraId="2800374D" w14:textId="3EE76D3D" w:rsidR="003E5BB3" w:rsidRPr="009602A8" w:rsidRDefault="003E5BB3" w:rsidP="003E5BB3">
      <w:pPr>
        <w:spacing w:line="360" w:lineRule="auto"/>
        <w:ind w:left="993" w:hanging="426"/>
        <w:jc w:val="both"/>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C04EFC">
        <w:rPr>
          <w:sz w:val="18"/>
          <w:szCs w:val="18"/>
          <w:lang w:val="it-IT"/>
        </w:rPr>
      </w:r>
      <w:r w:rsidR="00C04EFC">
        <w:rPr>
          <w:sz w:val="18"/>
          <w:szCs w:val="18"/>
          <w:lang w:val="it-IT"/>
        </w:rPr>
        <w:fldChar w:fldCharType="separate"/>
      </w:r>
      <w:r w:rsidRPr="009602A8">
        <w:rPr>
          <w:sz w:val="18"/>
          <w:szCs w:val="18"/>
          <w:lang w:val="it-IT"/>
        </w:rPr>
        <w:fldChar w:fldCharType="end"/>
      </w:r>
      <w:r w:rsidRPr="009602A8">
        <w:rPr>
          <w:sz w:val="18"/>
          <w:szCs w:val="18"/>
          <w:lang w:val="it-IT"/>
        </w:rPr>
        <w:t xml:space="preserve"> </w:t>
      </w:r>
      <w:r w:rsidRPr="009602A8">
        <w:rPr>
          <w:sz w:val="18"/>
          <w:szCs w:val="18"/>
          <w:lang w:val="it-IT"/>
        </w:rPr>
        <w:tab/>
        <w:t xml:space="preserve">qualora prescritto da ANAC, sentito il giudice delegato, ai sensi dell’art. 110, comma 5, D.Lgs. n. 50/2016, la dichiarazione di altro operatore in possesso dei requisiti di carattere generale, di capacità finanziaria, tecnica, economica nonché di certificazione, richiesti per l'affidamento dell'appalto, il quale si è impegnato nei confronti del concorrente </w:t>
      </w:r>
      <w:r w:rsidRPr="00C04EFC">
        <w:rPr>
          <w:sz w:val="18"/>
          <w:szCs w:val="18"/>
          <w:lang w:val="it-IT"/>
        </w:rPr>
        <w:t xml:space="preserve">e della stazione appaltante a mettere </w:t>
      </w:r>
      <w:r w:rsidRPr="009602A8">
        <w:rPr>
          <w:sz w:val="18"/>
          <w:szCs w:val="18"/>
          <w:lang w:val="it-IT"/>
        </w:rPr>
        <w:t>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w:t>
      </w:r>
      <w:r w:rsidR="00257DD7">
        <w:rPr>
          <w:sz w:val="18"/>
          <w:szCs w:val="18"/>
          <w:lang w:val="it-IT"/>
        </w:rPr>
        <w:t>allegare relativa dichiarazione debitamente compilata dall’</w:t>
      </w:r>
      <w:r w:rsidR="00486643">
        <w:rPr>
          <w:sz w:val="18"/>
          <w:szCs w:val="18"/>
          <w:lang w:val="it-IT"/>
        </w:rPr>
        <w:t>impresa ausiliaria</w:t>
      </w:r>
      <w:r w:rsidRPr="009602A8">
        <w:rPr>
          <w:sz w:val="18"/>
          <w:szCs w:val="18"/>
          <w:lang w:val="it-IT"/>
        </w:rPr>
        <w:t>);</w:t>
      </w:r>
    </w:p>
    <w:p w14:paraId="2B563B26" w14:textId="77777777" w:rsidR="003E5BB3" w:rsidRPr="009602A8" w:rsidRDefault="003E5BB3" w:rsidP="003E5BB3">
      <w:pPr>
        <w:spacing w:line="360" w:lineRule="auto"/>
        <w:rPr>
          <w:sz w:val="18"/>
          <w:szCs w:val="18"/>
          <w:lang w:val="it-IT"/>
        </w:rPr>
      </w:pPr>
    </w:p>
    <w:p w14:paraId="62E7AA3B" w14:textId="7501897B" w:rsidR="003E5BB3" w:rsidRPr="009602A8" w:rsidRDefault="003E5BB3" w:rsidP="00A56A0B">
      <w:pPr>
        <w:spacing w:line="360" w:lineRule="auto"/>
        <w:ind w:left="993" w:hanging="426"/>
        <w:rPr>
          <w:sz w:val="18"/>
          <w:szCs w:val="18"/>
          <w:lang w:val="it-IT"/>
        </w:rPr>
      </w:pPr>
      <w:r w:rsidRPr="009602A8">
        <w:rPr>
          <w:sz w:val="18"/>
          <w:szCs w:val="18"/>
          <w:lang w:val="it-IT"/>
        </w:rPr>
        <w:t xml:space="preserve">- </w:t>
      </w:r>
      <w:r w:rsidRPr="009602A8">
        <w:rPr>
          <w:sz w:val="18"/>
          <w:szCs w:val="18"/>
          <w:lang w:val="it-IT"/>
        </w:rPr>
        <w:tab/>
        <w:t xml:space="preserve">che allega altro (specificare)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r w:rsidRPr="009602A8">
        <w:rPr>
          <w:sz w:val="18"/>
          <w:szCs w:val="18"/>
          <w:lang w:val="it-IT"/>
        </w:rPr>
        <w:br w:type="page"/>
      </w:r>
    </w:p>
    <w:p w14:paraId="6C7A7525" w14:textId="77777777" w:rsidR="003E5BB3" w:rsidRPr="009602A8" w:rsidRDefault="003E5BB3" w:rsidP="003E5BB3">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14:paraId="30ECF2DF" w14:textId="77777777" w:rsidR="003E5BB3" w:rsidRPr="009602A8" w:rsidRDefault="003E5BB3" w:rsidP="003E5BB3">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14:paraId="0D2E142E" w14:textId="77777777" w:rsidR="003E5BB3" w:rsidRPr="009602A8" w:rsidRDefault="003E5BB3" w:rsidP="003E5BB3">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14:paraId="3BC8E0E8" w14:textId="77777777" w:rsidR="003E5BB3" w:rsidRPr="009602A8" w:rsidRDefault="003E5BB3" w:rsidP="003E5BB3">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14:paraId="246906F7" w14:textId="77777777" w:rsidR="003E5BB3" w:rsidRPr="009602A8" w:rsidRDefault="003E5BB3" w:rsidP="003E5BB3">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14:paraId="6C3CEDAC" w14:textId="77777777" w:rsidR="003E5BB3" w:rsidRPr="009602A8" w:rsidRDefault="003E5BB3" w:rsidP="003E5BB3">
      <w:pPr>
        <w:spacing w:line="360" w:lineRule="auto"/>
        <w:jc w:val="center"/>
        <w:rPr>
          <w:b/>
          <w:bCs/>
          <w:sz w:val="18"/>
          <w:szCs w:val="18"/>
          <w:lang w:val="it-IT"/>
        </w:rPr>
      </w:pPr>
    </w:p>
    <w:p w14:paraId="7876C54F" w14:textId="77777777" w:rsidR="003E5BB3" w:rsidRPr="0072234D" w:rsidRDefault="003E5BB3" w:rsidP="003E5BB3">
      <w:pPr>
        <w:spacing w:line="360" w:lineRule="auto"/>
        <w:jc w:val="center"/>
        <w:rPr>
          <w:b/>
          <w:bCs/>
          <w:sz w:val="18"/>
          <w:szCs w:val="18"/>
          <w:lang w:val="it-IT"/>
        </w:rPr>
      </w:pPr>
    </w:p>
    <w:p w14:paraId="7F7C6234" w14:textId="77777777" w:rsidR="003E5BB3" w:rsidRPr="001B1661" w:rsidRDefault="003E5BB3" w:rsidP="003E5BB3">
      <w:pPr>
        <w:spacing w:line="360" w:lineRule="auto"/>
        <w:jc w:val="center"/>
        <w:outlineLvl w:val="0"/>
        <w:rPr>
          <w:b/>
          <w:bCs/>
          <w:sz w:val="18"/>
          <w:szCs w:val="18"/>
          <w:lang w:val="it-IT"/>
        </w:rPr>
      </w:pPr>
      <w:r w:rsidRPr="001B1661">
        <w:rPr>
          <w:b/>
          <w:bCs/>
          <w:sz w:val="18"/>
          <w:szCs w:val="18"/>
          <w:lang w:val="it-IT"/>
        </w:rPr>
        <w:t>DICHIARA</w:t>
      </w:r>
    </w:p>
    <w:p w14:paraId="61D0647E" w14:textId="77777777" w:rsidR="003E5BB3" w:rsidRPr="001B1661" w:rsidRDefault="003E5BB3" w:rsidP="003E5BB3">
      <w:pPr>
        <w:pStyle w:val="sche3"/>
        <w:spacing w:line="360" w:lineRule="auto"/>
        <w:ind w:left="567" w:hanging="425"/>
        <w:rPr>
          <w:b/>
          <w:sz w:val="18"/>
          <w:szCs w:val="18"/>
          <w:u w:val="single"/>
          <w:lang w:val="it-IT"/>
        </w:rPr>
      </w:pPr>
      <w:r w:rsidRPr="001B1661">
        <w:rPr>
          <w:b/>
          <w:sz w:val="18"/>
          <w:szCs w:val="18"/>
          <w:lang w:val="it-IT"/>
        </w:rPr>
        <w:t>a)</w:t>
      </w:r>
      <w:r w:rsidRPr="001B1661">
        <w:rPr>
          <w:b/>
          <w:sz w:val="18"/>
          <w:szCs w:val="18"/>
          <w:lang w:val="it-IT"/>
        </w:rPr>
        <w:tab/>
      </w:r>
      <w:r w:rsidRPr="001B1661">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14:paraId="12AC1C81" w14:textId="77777777" w:rsidR="003E5BB3" w:rsidRPr="001B1661" w:rsidRDefault="003E5BB3" w:rsidP="003E5BB3">
      <w:pPr>
        <w:pStyle w:val="sche3"/>
        <w:numPr>
          <w:ilvl w:val="0"/>
          <w:numId w:val="24"/>
        </w:numPr>
        <w:tabs>
          <w:tab w:val="clear" w:pos="1582"/>
          <w:tab w:val="num" w:pos="567"/>
          <w:tab w:val="num" w:pos="644"/>
        </w:tabs>
        <w:spacing w:line="360" w:lineRule="auto"/>
        <w:ind w:left="567" w:hanging="425"/>
        <w:rPr>
          <w:b/>
          <w:sz w:val="18"/>
          <w:szCs w:val="18"/>
          <w:lang w:val="it-IT"/>
        </w:rPr>
      </w:pPr>
      <w:r w:rsidRPr="001B1661">
        <w:rPr>
          <w:b/>
          <w:sz w:val="18"/>
          <w:szCs w:val="18"/>
          <w:u w:val="single"/>
          <w:lang w:val="it-IT"/>
        </w:rPr>
        <w:t>di non essere a conoscenza di eventuali condizioni ostative di cui all’art. 80 D.Lgs. 50/2016 nei confronti degli ulteriori soggetti richiamati dal medesimo articolo;</w:t>
      </w:r>
    </w:p>
    <w:p w14:paraId="6FCE3576" w14:textId="77777777" w:rsidR="003E5BB3" w:rsidRPr="001B1661" w:rsidRDefault="003E5BB3" w:rsidP="003E5BB3">
      <w:pPr>
        <w:pStyle w:val="sche3"/>
        <w:numPr>
          <w:ilvl w:val="0"/>
          <w:numId w:val="24"/>
        </w:numPr>
        <w:tabs>
          <w:tab w:val="clear" w:pos="1582"/>
          <w:tab w:val="num" w:pos="567"/>
          <w:tab w:val="num" w:pos="644"/>
        </w:tabs>
        <w:spacing w:line="360" w:lineRule="auto"/>
        <w:ind w:left="567" w:hanging="425"/>
        <w:rPr>
          <w:b/>
          <w:sz w:val="18"/>
          <w:szCs w:val="18"/>
          <w:lang w:val="it-IT"/>
        </w:rPr>
      </w:pPr>
      <w:r w:rsidRPr="001B1661">
        <w:rPr>
          <w:b/>
          <w:sz w:val="18"/>
          <w:szCs w:val="18"/>
          <w:u w:val="single"/>
          <w:lang w:val="it-IT"/>
        </w:rPr>
        <w:t>di essere consapevole che, a pena di esclusione dell’operatore economico aggiudicatario, in capo ad eventuali subappaltatori indicati ai sensi dell’art. 105, comma 6, D.Lgs. n. 50/2016, non devono sussistere le cause di esclusione di cui all’art. 80, commi 1 e 5, D.Lgs. n. 50/2016;</w:t>
      </w:r>
    </w:p>
    <w:p w14:paraId="54E5DD56" w14:textId="77777777" w:rsidR="003E5BB3" w:rsidRPr="001B1661" w:rsidRDefault="003E5BB3" w:rsidP="003E5BB3">
      <w:pPr>
        <w:pStyle w:val="sche3"/>
        <w:numPr>
          <w:ilvl w:val="0"/>
          <w:numId w:val="24"/>
        </w:numPr>
        <w:tabs>
          <w:tab w:val="clear" w:pos="1582"/>
          <w:tab w:val="num" w:pos="567"/>
          <w:tab w:val="num" w:pos="644"/>
        </w:tabs>
        <w:spacing w:line="360" w:lineRule="auto"/>
        <w:ind w:left="567" w:hanging="425"/>
        <w:rPr>
          <w:b/>
          <w:sz w:val="18"/>
          <w:szCs w:val="18"/>
          <w:lang w:val="it-IT"/>
        </w:rPr>
      </w:pPr>
      <w:r w:rsidRPr="001B1661">
        <w:rPr>
          <w:b/>
          <w:sz w:val="18"/>
          <w:szCs w:val="18"/>
          <w:u w:val="single"/>
          <w:lang w:val="it-IT"/>
        </w:rPr>
        <w:t>di impegnarsi, in caso di esercizio del diritto di accesso agli atti ai sensi dell’art. 53 D.Lgs. 50/2016, a non divulgare la documentazione acquisita e i dati, di qualsiasi natura, e a utilizzare tale documentazione esclusivamente per la cura e difesa dei propri interessi giuridici e solo con riferimento al presente procedimento;</w:t>
      </w:r>
    </w:p>
    <w:p w14:paraId="1169149F" w14:textId="1835E283" w:rsidR="003E5BB3" w:rsidRPr="00C04EFC" w:rsidRDefault="003E5BB3" w:rsidP="00C04EFC">
      <w:pPr>
        <w:pStyle w:val="sche3"/>
        <w:numPr>
          <w:ilvl w:val="0"/>
          <w:numId w:val="24"/>
        </w:numPr>
        <w:tabs>
          <w:tab w:val="clear" w:pos="1582"/>
          <w:tab w:val="num" w:pos="567"/>
          <w:tab w:val="num" w:pos="644"/>
        </w:tabs>
        <w:spacing w:line="360" w:lineRule="auto"/>
        <w:ind w:left="567" w:hanging="425"/>
        <w:rPr>
          <w:sz w:val="18"/>
          <w:szCs w:val="18"/>
          <w:lang w:val="it-IT"/>
        </w:rPr>
      </w:pPr>
      <w:r w:rsidRPr="00C04EFC">
        <w:rPr>
          <w:sz w:val="18"/>
          <w:szCs w:val="18"/>
          <w:lang w:val="it-IT"/>
        </w:rPr>
        <w:t>di aver preso conoscenza di tutte le circostanze generali e particolari che possono aver influito sulla determinazione dei prezzi e sulle condizioni contrattuali e che possono influire sulla esecuzione della prestazione e, di conseguenza, di aver giudicato la prestazione stessa realizzabile, gli elaborati progettuali adeguati, ed i prezzi nel loro complesso remunerativi e tali da consentire il ribasso offerto, considerando che gli stessi rimarranno fissi ed invariabili;</w:t>
      </w:r>
    </w:p>
    <w:p w14:paraId="0748CC37" w14:textId="77777777" w:rsidR="003E5BB3" w:rsidRPr="001B1661" w:rsidRDefault="003E5BB3" w:rsidP="003E5BB3">
      <w:pPr>
        <w:pStyle w:val="sche3"/>
        <w:numPr>
          <w:ilvl w:val="0"/>
          <w:numId w:val="24"/>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che il valore economico dell'offerta è adeguato ai sensi dell’art. 97 comma 5 </w:t>
      </w:r>
      <w:r w:rsidRPr="001B1661">
        <w:rPr>
          <w:bCs/>
          <w:sz w:val="18"/>
          <w:szCs w:val="18"/>
          <w:lang w:val="it-IT"/>
        </w:rPr>
        <w:t>D.Lgs. 50/2016</w:t>
      </w:r>
      <w:r w:rsidRPr="001B1661">
        <w:rPr>
          <w:sz w:val="18"/>
          <w:szCs w:val="18"/>
          <w:lang w:val="it-IT"/>
        </w:rPr>
        <w:t>;</w:t>
      </w:r>
    </w:p>
    <w:p w14:paraId="391E8959" w14:textId="77777777" w:rsidR="003E5BB3" w:rsidRPr="001B1661" w:rsidRDefault="003E5BB3" w:rsidP="003E5BB3">
      <w:pPr>
        <w:pStyle w:val="sche3"/>
        <w:numPr>
          <w:ilvl w:val="0"/>
          <w:numId w:val="24"/>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di accettare, qualora presente, la clausola sociale riportata nei documenti di gara;</w:t>
      </w:r>
    </w:p>
    <w:p w14:paraId="6387EE6D" w14:textId="77777777" w:rsidR="003E5BB3" w:rsidRPr="001B1661" w:rsidRDefault="003E5BB3" w:rsidP="003E5BB3">
      <w:pPr>
        <w:pStyle w:val="sche3"/>
        <w:numPr>
          <w:ilvl w:val="0"/>
          <w:numId w:val="24"/>
        </w:numPr>
        <w:tabs>
          <w:tab w:val="clear" w:pos="1582"/>
          <w:tab w:val="num" w:pos="567"/>
          <w:tab w:val="num" w:pos="644"/>
        </w:tabs>
        <w:spacing w:line="360" w:lineRule="auto"/>
        <w:ind w:left="567" w:hanging="425"/>
        <w:rPr>
          <w:b/>
          <w:sz w:val="18"/>
          <w:szCs w:val="18"/>
          <w:u w:val="single"/>
          <w:lang w:val="it-IT"/>
        </w:rPr>
      </w:pPr>
      <w:r w:rsidRPr="001B1661">
        <w:rPr>
          <w:b/>
          <w:bCs/>
          <w:sz w:val="18"/>
          <w:szCs w:val="18"/>
          <w:u w:val="single"/>
          <w:lang w:val="it-IT"/>
        </w:rPr>
        <w:t>se del caso,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14:paraId="70D2B64B" w14:textId="77777777" w:rsidR="003E5BB3" w:rsidRPr="001B1661" w:rsidRDefault="003E5BB3" w:rsidP="003E5BB3">
      <w:pPr>
        <w:pStyle w:val="sche3"/>
        <w:numPr>
          <w:ilvl w:val="0"/>
          <w:numId w:val="24"/>
        </w:numPr>
        <w:tabs>
          <w:tab w:val="clear" w:pos="1582"/>
          <w:tab w:val="num" w:pos="567"/>
        </w:tabs>
        <w:suppressAutoHyphens w:val="0"/>
        <w:spacing w:line="360" w:lineRule="auto"/>
        <w:ind w:left="567"/>
        <w:rPr>
          <w:sz w:val="18"/>
          <w:szCs w:val="18"/>
          <w:lang w:val="it-IT"/>
        </w:rPr>
      </w:pPr>
      <w:r w:rsidRPr="001B1661">
        <w:rPr>
          <w:sz w:val="18"/>
          <w:szCs w:val="18"/>
          <w:lang w:val="it-IT"/>
        </w:rPr>
        <w:t xml:space="preserve"> [Per gli operatori economici non residenti e privi di stabile organizzazione in Italia] si impegna ad uniformarsi, in caso di aggiudicazione, alla disciplina di cui agli articoli 17, comma 2, e 53, comma 3 del d.p.r. 633/1972 e a comunicare alla stazione appaltante la nomina del proprio rappresentante fiscale, nelle forme di legge;</w:t>
      </w:r>
    </w:p>
    <w:p w14:paraId="021CD801" w14:textId="77777777" w:rsidR="00C04EFC" w:rsidRPr="00C04EFC" w:rsidRDefault="003E5BB3" w:rsidP="00C04EFC">
      <w:pPr>
        <w:pStyle w:val="sche3"/>
        <w:numPr>
          <w:ilvl w:val="0"/>
          <w:numId w:val="24"/>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(eventualmente, in caso di impresa non residente e senza stabile organizzazione in Italia) di adeguarsi alla normativa fiscale vigente ad essa applicabile; </w:t>
      </w:r>
    </w:p>
    <w:p w14:paraId="2407B745" w14:textId="2BDAC0A2" w:rsidR="003E5BB3" w:rsidRPr="00C04EFC" w:rsidRDefault="003E5BB3" w:rsidP="00C04EFC">
      <w:pPr>
        <w:pStyle w:val="sche3"/>
        <w:numPr>
          <w:ilvl w:val="0"/>
          <w:numId w:val="24"/>
        </w:numPr>
        <w:tabs>
          <w:tab w:val="clear" w:pos="1582"/>
          <w:tab w:val="num" w:pos="567"/>
          <w:tab w:val="num" w:pos="644"/>
        </w:tabs>
        <w:spacing w:line="360" w:lineRule="auto"/>
        <w:ind w:left="567" w:hanging="425"/>
        <w:rPr>
          <w:b/>
          <w:sz w:val="18"/>
          <w:szCs w:val="18"/>
          <w:u w:val="single"/>
          <w:lang w:val="it-IT"/>
        </w:rPr>
      </w:pPr>
      <w:r w:rsidRPr="00C04EFC">
        <w:rPr>
          <w:sz w:val="18"/>
          <w:szCs w:val="18"/>
          <w:lang w:val="it-IT" w:eastAsia="it-IT"/>
        </w:rPr>
        <w:t>di aver tenuto conto, nella preparazione della propria offerta, degli obblighi relativi alle disposizioni in materia di sicurezza, di igiene, di tutela dell'ambiente, di condizioni di lavoro e di previdenza e assistenza in vigore nel luogo dove devono essere eseguiti le prestazioni;</w:t>
      </w:r>
    </w:p>
    <w:p w14:paraId="383025C3" w14:textId="0DFB3923" w:rsidR="003E5BB3" w:rsidRDefault="003E5BB3" w:rsidP="003E5BB3">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avere, con riferimento alla presente gara, in corso intese e/o pratiche restrittive della concorrenza e del mercato vietate ai sensi della normativa applicabile;</w:t>
      </w:r>
    </w:p>
    <w:p w14:paraId="7B8743E6" w14:textId="77777777" w:rsidR="003E5BB3" w:rsidRPr="0072234D" w:rsidRDefault="003E5BB3" w:rsidP="003E5BB3">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essere a conoscenza che i dati raccolti nell’ambito delle procedure attivate sulla base del documento a gara saranno trattati, ai sensi dell’art. 13 del D.Lgs. 30/06/2003, n. 196, recante “Codice in materia di protezione dei dati personali” esclusivamente nell’ambito della presente gara per l’affidamento dell’appalto in oggetto;</w:t>
      </w:r>
    </w:p>
    <w:p w14:paraId="0F44C146" w14:textId="77777777" w:rsidR="003E5BB3" w:rsidRPr="0072234D" w:rsidRDefault="003E5BB3" w:rsidP="003E5BB3">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14:paraId="5BB75180" w14:textId="77777777" w:rsidR="003E5BB3" w:rsidRPr="0072234D" w:rsidRDefault="003E5BB3" w:rsidP="003E5BB3">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14:paraId="22BE88BF" w14:textId="77777777" w:rsidR="003E5BB3" w:rsidRPr="0072234D" w:rsidRDefault="003E5BB3" w:rsidP="003E5BB3">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14:paraId="0290DAC9" w14:textId="77777777" w:rsidR="003E5BB3" w:rsidRPr="0072234D" w:rsidRDefault="003E5BB3" w:rsidP="003E5BB3">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14:paraId="0A260ADE" w14:textId="77777777" w:rsidR="003E5BB3" w:rsidRPr="0072234D" w:rsidRDefault="003E5BB3" w:rsidP="003E5BB3">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omma 16-ter D.Lgs.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p>
    <w:p w14:paraId="707BA2D1" w14:textId="77777777" w:rsidR="003E5BB3" w:rsidRPr="0072234D" w:rsidRDefault="003E5BB3" w:rsidP="003E5BB3">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14:paraId="5222174A" w14:textId="77777777" w:rsidR="003E5BB3" w:rsidRPr="0072234D" w:rsidRDefault="003E5BB3" w:rsidP="003E5BB3">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14:paraId="00E447AE" w14:textId="77777777" w:rsidR="003E5BB3" w:rsidRPr="00C71D02" w:rsidRDefault="003E5BB3" w:rsidP="003E5BB3">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C71D02">
        <w:rPr>
          <w:sz w:val="18"/>
          <w:szCs w:val="18"/>
          <w:lang w:val="it-IT"/>
        </w:rPr>
        <w:t>di essere a conoscenza delle condizioni e di tutte le circostanze generali e particolari che possano avere influito sulla determinazione dei prezzi e possano influire sull’esecuzione delle prestazioni contrattuali;</w:t>
      </w:r>
    </w:p>
    <w:p w14:paraId="192D5EBB" w14:textId="0D5A90DA" w:rsidR="003E5BB3" w:rsidRPr="00C71D02" w:rsidRDefault="003E5BB3" w:rsidP="003E5BB3">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C71D02">
        <w:rPr>
          <w:sz w:val="18"/>
          <w:szCs w:val="18"/>
          <w:lang w:val="it-IT"/>
        </w:rPr>
        <w:t>(se del caso) di aver provveduto alla valutazione dei rischi relativamente alla propria attività e di aver redatto un documento di valutazione ai sensi dell'art. 28 del D.Lgs. 81/2008, di aver attuato, in conseguenza della valutazione dei rischi, tutte le misure di prevenzione e protezione e di essersi dotato dei necessari mezzi ed attrezzature antinfortunistiche;</w:t>
      </w:r>
    </w:p>
    <w:p w14:paraId="7C97EE18" w14:textId="77777777" w:rsidR="003E5BB3" w:rsidRPr="00C71D02" w:rsidRDefault="003E5BB3" w:rsidP="003E5BB3">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C71D02">
        <w:rPr>
          <w:sz w:val="18"/>
          <w:szCs w:val="18"/>
          <w:lang w:val="it-IT"/>
        </w:rPr>
        <w:t>(se del caso) di aver designato il Responsabile del Servizio di Prevenzione e Protezione;</w:t>
      </w:r>
    </w:p>
    <w:p w14:paraId="6B95F777" w14:textId="77777777" w:rsidR="003E5BB3" w:rsidRPr="00C71D02" w:rsidRDefault="003E5BB3" w:rsidP="003E5BB3">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C71D02">
        <w:rPr>
          <w:sz w:val="18"/>
          <w:szCs w:val="18"/>
          <w:lang w:val="it-IT"/>
        </w:rPr>
        <w:t>di aver provveduto (se previsto) alla nomina del medico competente aziendale con l'incarico di effettuare la sorveglianza sanitaria;</w:t>
      </w:r>
    </w:p>
    <w:p w14:paraId="73438E08" w14:textId="77777777" w:rsidR="003E5BB3" w:rsidRPr="00C71D02" w:rsidRDefault="003E5BB3" w:rsidP="003E5BB3">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C71D02">
        <w:rPr>
          <w:sz w:val="18"/>
          <w:szCs w:val="18"/>
          <w:lang w:val="it-IT"/>
        </w:rPr>
        <w:t>che i lavoratori assunti (se sottoposti a sorveglianza sanitaria) sono stati giudicati idonei dal medico competente; oppure, se lavoratore autonomo, di avere l'idoneità sanitaria per l'esecuzione della prestazione;</w:t>
      </w:r>
    </w:p>
    <w:p w14:paraId="01ACC837" w14:textId="77777777" w:rsidR="003E5BB3" w:rsidRPr="00C71D02" w:rsidRDefault="003E5BB3" w:rsidP="003E5BB3">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C71D02">
        <w:rPr>
          <w:sz w:val="18"/>
          <w:szCs w:val="18"/>
          <w:lang w:val="it-IT"/>
        </w:rPr>
        <w:t>di aver provveduto alla informazione e formazione dei propri lavoratori; oppure, se lavoratore autonomo, di avere la formazione necessaria in materia di sicurezza per l'esecuzione della prestazione;</w:t>
      </w:r>
    </w:p>
    <w:p w14:paraId="5C898A78" w14:textId="77777777" w:rsidR="003E5BB3" w:rsidRPr="00A56A0B" w:rsidRDefault="003E5BB3" w:rsidP="003E5BB3">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A56A0B">
        <w:rPr>
          <w:sz w:val="18"/>
          <w:szCs w:val="18"/>
          <w:lang w:val="it-IT"/>
        </w:rPr>
        <w:t xml:space="preserve">di aver messo a disposizione dei lavoratori </w:t>
      </w:r>
      <w:bookmarkStart w:id="17" w:name="_GoBack"/>
      <w:bookmarkEnd w:id="17"/>
      <w:r w:rsidRPr="00A56A0B">
        <w:rPr>
          <w:sz w:val="18"/>
          <w:szCs w:val="18"/>
          <w:lang w:val="it-IT"/>
        </w:rPr>
        <w:t>i dispositivi di protezione individuale che si sono resi necessari, in seguito alla suddetta valutazione; oppure, se lavoratore autonomo, di disporre dei dispositivi di protezione individuale per l'esecuzione della prestazione.</w:t>
      </w:r>
    </w:p>
    <w:p w14:paraId="3471C79C" w14:textId="77777777" w:rsidR="003E5BB3" w:rsidRPr="009602A8" w:rsidRDefault="003E5BB3" w:rsidP="003E5BB3">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3E5BB3" w:rsidRPr="009602A8" w14:paraId="0D7AE29C" w14:textId="77777777" w:rsidTr="003E5BB3">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14:paraId="0C0372A2" w14:textId="77777777" w:rsidR="003E5BB3" w:rsidRPr="009602A8" w:rsidRDefault="003E5BB3" w:rsidP="003E5BB3">
            <w:pPr>
              <w:pStyle w:val="sche3"/>
              <w:snapToGrid w:val="0"/>
              <w:spacing w:line="360" w:lineRule="auto"/>
              <w:rPr>
                <w:b/>
                <w:bCs/>
                <w:i/>
                <w:iCs/>
                <w:sz w:val="18"/>
                <w:szCs w:val="18"/>
                <w:lang w:val="it-IT"/>
              </w:rPr>
            </w:pPr>
          </w:p>
          <w:p w14:paraId="7B5164D9" w14:textId="77777777" w:rsidR="003E5BB3" w:rsidRPr="009602A8" w:rsidRDefault="003E5BB3" w:rsidP="003E5BB3">
            <w:pPr>
              <w:pStyle w:val="sche3"/>
              <w:spacing w:line="360" w:lineRule="auto"/>
              <w:rPr>
                <w:b/>
                <w:bCs/>
                <w:i/>
                <w:iCs/>
                <w:sz w:val="18"/>
                <w:szCs w:val="18"/>
                <w:lang w:val="it-IT"/>
              </w:rPr>
            </w:pPr>
            <w:r w:rsidRPr="009602A8">
              <w:rPr>
                <w:b/>
                <w:bCs/>
                <w:i/>
                <w:iCs/>
                <w:sz w:val="18"/>
                <w:szCs w:val="18"/>
                <w:lang w:val="it-IT"/>
              </w:rPr>
              <w:t>ANNOTAZIONI</w:t>
            </w:r>
          </w:p>
          <w:p w14:paraId="7C96DB47" w14:textId="77777777" w:rsidR="003E5BB3" w:rsidRDefault="003E5BB3" w:rsidP="003E5BB3">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18"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8"/>
          </w:p>
          <w:p w14:paraId="42673C23" w14:textId="77777777" w:rsidR="003E5BB3" w:rsidRPr="009602A8" w:rsidRDefault="003E5BB3" w:rsidP="003E5BB3">
            <w:pPr>
              <w:pStyle w:val="sche3"/>
              <w:spacing w:line="360" w:lineRule="auto"/>
              <w:rPr>
                <w:sz w:val="18"/>
                <w:szCs w:val="18"/>
                <w:lang w:val="it-IT"/>
              </w:rPr>
            </w:pPr>
          </w:p>
        </w:tc>
      </w:tr>
      <w:tr w:rsidR="003E5BB3" w:rsidRPr="009602A8" w14:paraId="4F6C7D1A" w14:textId="77777777" w:rsidTr="003E5BB3">
        <w:trPr>
          <w:gridBefore w:val="1"/>
          <w:gridAfter w:val="1"/>
          <w:wBefore w:w="137" w:type="dxa"/>
          <w:wAfter w:w="12" w:type="dxa"/>
        </w:trPr>
        <w:tc>
          <w:tcPr>
            <w:tcW w:w="9597" w:type="dxa"/>
            <w:gridSpan w:val="2"/>
            <w:tcBorders>
              <w:top w:val="single" w:sz="4" w:space="0" w:color="000000"/>
            </w:tcBorders>
          </w:tcPr>
          <w:p w14:paraId="3E54309F" w14:textId="77777777" w:rsidR="003E5BB3" w:rsidRDefault="003E5BB3" w:rsidP="003E5BB3">
            <w:pPr>
              <w:pStyle w:val="sche3"/>
              <w:snapToGrid w:val="0"/>
              <w:spacing w:line="360" w:lineRule="auto"/>
              <w:rPr>
                <w:b/>
                <w:bCs/>
                <w:i/>
                <w:iCs/>
                <w:sz w:val="18"/>
                <w:szCs w:val="18"/>
                <w:lang w:val="it-IT"/>
              </w:rPr>
            </w:pPr>
          </w:p>
          <w:p w14:paraId="3EDA1536" w14:textId="77777777" w:rsidR="003E5BB3" w:rsidRPr="009602A8" w:rsidRDefault="003E5BB3" w:rsidP="003E5BB3">
            <w:pPr>
              <w:pStyle w:val="sche3"/>
              <w:snapToGrid w:val="0"/>
              <w:spacing w:line="360" w:lineRule="auto"/>
              <w:rPr>
                <w:b/>
                <w:bCs/>
                <w:i/>
                <w:iCs/>
                <w:sz w:val="18"/>
                <w:szCs w:val="18"/>
                <w:lang w:val="it-IT"/>
              </w:rPr>
            </w:pPr>
          </w:p>
        </w:tc>
      </w:tr>
      <w:tr w:rsidR="003E5BB3" w:rsidRPr="009602A8" w14:paraId="4616C8EB" w14:textId="77777777" w:rsidTr="003E5BB3">
        <w:tc>
          <w:tcPr>
            <w:tcW w:w="4870" w:type="dxa"/>
            <w:gridSpan w:val="2"/>
          </w:tcPr>
          <w:p w14:paraId="10082909" w14:textId="77777777" w:rsidR="003E5BB3" w:rsidRPr="009602A8" w:rsidRDefault="003E5BB3" w:rsidP="003E5BB3">
            <w:pPr>
              <w:pStyle w:val="sche3"/>
              <w:tabs>
                <w:tab w:val="left" w:pos="4445"/>
              </w:tabs>
              <w:snapToGrid w:val="0"/>
              <w:spacing w:line="360" w:lineRule="auto"/>
              <w:rPr>
                <w:sz w:val="18"/>
                <w:szCs w:val="18"/>
                <w:lang w:val="it-IT"/>
              </w:rPr>
            </w:pPr>
          </w:p>
        </w:tc>
        <w:tc>
          <w:tcPr>
            <w:tcW w:w="4876" w:type="dxa"/>
            <w:gridSpan w:val="2"/>
          </w:tcPr>
          <w:p w14:paraId="241B08E6" w14:textId="77777777" w:rsidR="003E5BB3" w:rsidRPr="009602A8" w:rsidRDefault="003E5BB3" w:rsidP="003E5BB3">
            <w:pPr>
              <w:snapToGrid w:val="0"/>
              <w:spacing w:line="360" w:lineRule="auto"/>
              <w:jc w:val="center"/>
              <w:rPr>
                <w:sz w:val="18"/>
                <w:szCs w:val="18"/>
                <w:lang w:val="it-IT"/>
              </w:rPr>
            </w:pPr>
          </w:p>
          <w:p w14:paraId="3C313619" w14:textId="77777777" w:rsidR="003E5BB3" w:rsidRPr="009602A8" w:rsidRDefault="003E5BB3" w:rsidP="003E5BB3">
            <w:pPr>
              <w:spacing w:line="360" w:lineRule="auto"/>
              <w:jc w:val="center"/>
              <w:rPr>
                <w:sz w:val="18"/>
                <w:szCs w:val="18"/>
                <w:lang w:val="it-IT"/>
              </w:rPr>
            </w:pPr>
            <w:r w:rsidRPr="009602A8">
              <w:rPr>
                <w:sz w:val="18"/>
                <w:szCs w:val="18"/>
                <w:lang w:val="it-IT"/>
              </w:rPr>
              <w:t>Il legale rappresentante / il procuratore</w:t>
            </w:r>
          </w:p>
          <w:p w14:paraId="46F52F0E" w14:textId="77777777" w:rsidR="003E5BB3" w:rsidRPr="002456C7" w:rsidRDefault="003E5BB3" w:rsidP="003E5BB3">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19"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19"/>
          </w:p>
          <w:p w14:paraId="471AFAFC" w14:textId="77777777" w:rsidR="003E5BB3" w:rsidRPr="00432190" w:rsidRDefault="003E5BB3" w:rsidP="003E5BB3">
            <w:pPr>
              <w:spacing w:line="360" w:lineRule="auto"/>
              <w:jc w:val="center"/>
              <w:rPr>
                <w:sz w:val="18"/>
                <w:szCs w:val="18"/>
                <w:lang w:val="it-IT"/>
              </w:rPr>
            </w:pPr>
            <w:r w:rsidRPr="00432190">
              <w:rPr>
                <w:sz w:val="18"/>
                <w:szCs w:val="18"/>
                <w:lang w:val="it-IT"/>
              </w:rPr>
              <w:t>(sottoscritto con firma digitale)</w:t>
            </w:r>
          </w:p>
          <w:p w14:paraId="711B79A6" w14:textId="77777777" w:rsidR="003E5BB3" w:rsidRPr="009602A8" w:rsidRDefault="003E5BB3" w:rsidP="003E5BB3">
            <w:pPr>
              <w:spacing w:line="360" w:lineRule="auto"/>
              <w:jc w:val="center"/>
              <w:rPr>
                <w:sz w:val="18"/>
                <w:szCs w:val="18"/>
                <w:lang w:val="it-IT"/>
              </w:rPr>
            </w:pPr>
          </w:p>
        </w:tc>
      </w:tr>
    </w:tbl>
    <w:p w14:paraId="7326C3B3" w14:textId="77777777" w:rsidR="003E5BB3" w:rsidRDefault="003E5BB3" w:rsidP="003E5BB3">
      <w:pPr>
        <w:spacing w:line="360" w:lineRule="auto"/>
        <w:jc w:val="both"/>
        <w:rPr>
          <w:sz w:val="18"/>
          <w:szCs w:val="18"/>
          <w:lang w:val="it-IT"/>
        </w:rPr>
      </w:pPr>
    </w:p>
    <w:p w14:paraId="312E8C2F" w14:textId="77777777" w:rsidR="003E5BB3" w:rsidRPr="002456C7" w:rsidRDefault="003E5BB3" w:rsidP="003E5BB3">
      <w:pPr>
        <w:spacing w:line="360" w:lineRule="auto"/>
        <w:jc w:val="both"/>
        <w:rPr>
          <w:b/>
          <w:bCs/>
          <w:color w:val="FF0000"/>
          <w:lang w:val="it-IT"/>
        </w:rPr>
      </w:pPr>
      <w:r>
        <w:rPr>
          <w:lang w:val="it-IT"/>
        </w:rPr>
        <w:br w:type="page"/>
      </w:r>
    </w:p>
    <w:p w14:paraId="61C4BF1D" w14:textId="77777777" w:rsidR="003E5BB3" w:rsidRPr="000D6871" w:rsidRDefault="003E5BB3" w:rsidP="003E5BB3">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jc w:val="left"/>
        <w:rPr>
          <w:b/>
          <w:bCs/>
          <w:i/>
          <w:iCs/>
          <w:color w:val="FF0000"/>
          <w:sz w:val="18"/>
          <w:szCs w:val="18"/>
          <w:lang w:val="it-IT"/>
        </w:rPr>
      </w:pPr>
    </w:p>
    <w:p w14:paraId="53E4A5C8" w14:textId="77777777" w:rsidR="003E5BB3" w:rsidRPr="005E5933" w:rsidRDefault="003E5BB3" w:rsidP="003E5BB3">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E5933">
        <w:rPr>
          <w:b/>
          <w:bCs/>
          <w:i/>
          <w:iCs/>
          <w:sz w:val="18"/>
          <w:szCs w:val="18"/>
          <w:lang w:val="it-IT"/>
        </w:rPr>
        <w:t xml:space="preserve">INFORMATIVA AI SENSI </w:t>
      </w:r>
      <w:smartTag w:uri="urn:schemas-microsoft-com:office:smarttags" w:element="stockticker">
        <w:r w:rsidRPr="005E5933">
          <w:rPr>
            <w:b/>
            <w:bCs/>
            <w:i/>
            <w:iCs/>
            <w:sz w:val="18"/>
            <w:szCs w:val="18"/>
            <w:lang w:val="it-IT"/>
          </w:rPr>
          <w:t>DELL</w:t>
        </w:r>
      </w:smartTag>
      <w:r w:rsidRPr="005E5933">
        <w:rPr>
          <w:b/>
          <w:bCs/>
          <w:i/>
          <w:iCs/>
          <w:sz w:val="18"/>
          <w:szCs w:val="18"/>
          <w:lang w:val="it-IT"/>
        </w:rPr>
        <w:t xml:space="preserve">’ARTICOLO 13 </w:t>
      </w:r>
      <w:smartTag w:uri="urn:schemas-microsoft-com:office:smarttags" w:element="stockticker">
        <w:r w:rsidRPr="005E5933">
          <w:rPr>
            <w:b/>
            <w:bCs/>
            <w:i/>
            <w:iCs/>
            <w:sz w:val="18"/>
            <w:szCs w:val="18"/>
            <w:lang w:val="it-IT"/>
          </w:rPr>
          <w:t>DEL</w:t>
        </w:r>
      </w:smartTag>
      <w:r w:rsidRPr="005E5933">
        <w:rPr>
          <w:b/>
          <w:bCs/>
          <w:i/>
          <w:iCs/>
          <w:sz w:val="18"/>
          <w:szCs w:val="18"/>
          <w:lang w:val="it-IT"/>
        </w:rPr>
        <w:t xml:space="preserve"> CODICE IN MATERIA DI</w:t>
      </w:r>
    </w:p>
    <w:p w14:paraId="05B8D93A" w14:textId="77777777" w:rsidR="003E5BB3" w:rsidRPr="005E5933" w:rsidRDefault="003E5BB3" w:rsidP="003E5BB3">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E5933">
        <w:rPr>
          <w:b/>
          <w:bCs/>
          <w:i/>
          <w:iCs/>
          <w:sz w:val="18"/>
          <w:szCs w:val="18"/>
          <w:lang w:val="it-IT"/>
        </w:rPr>
        <w:t>PROTEZIONE DEI DATI PERSONALI (D.LGS. N. 196/2003)</w:t>
      </w:r>
    </w:p>
    <w:p w14:paraId="1F724B4E" w14:textId="77777777" w:rsidR="003E5BB3" w:rsidRPr="005E5933" w:rsidRDefault="003E5BB3" w:rsidP="003E5BB3">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14:paraId="7EBFC2E1" w14:textId="77777777" w:rsidR="003E5BB3" w:rsidRDefault="003E5BB3" w:rsidP="003E5BB3">
      <w:pPr>
        <w:spacing w:line="360" w:lineRule="auto"/>
        <w:jc w:val="both"/>
        <w:rPr>
          <w:b/>
          <w:sz w:val="18"/>
          <w:szCs w:val="18"/>
          <w:lang w:val="it-IT"/>
        </w:rPr>
      </w:pPr>
    </w:p>
    <w:p w14:paraId="1DA41FE3" w14:textId="77777777" w:rsidR="003E5BB3" w:rsidRDefault="003E5BB3" w:rsidP="003E5BB3">
      <w:pPr>
        <w:spacing w:line="360" w:lineRule="auto"/>
        <w:jc w:val="both"/>
        <w:rPr>
          <w:b/>
          <w:bCs/>
          <w:sz w:val="18"/>
          <w:szCs w:val="18"/>
          <w:lang w:val="it-IT"/>
        </w:rPr>
      </w:pPr>
      <w:r>
        <w:rPr>
          <w:b/>
          <w:bCs/>
          <w:sz w:val="18"/>
          <w:szCs w:val="18"/>
          <w:lang w:val="it-IT"/>
        </w:rPr>
        <w:t xml:space="preserve">Il rappresentante legale o procuratore della sopra indicata impresa </w:t>
      </w:r>
    </w:p>
    <w:p w14:paraId="3C67FB8A" w14:textId="77777777" w:rsidR="003E5BB3" w:rsidRDefault="003E5BB3" w:rsidP="003E5BB3">
      <w:pPr>
        <w:spacing w:line="360" w:lineRule="auto"/>
        <w:jc w:val="both"/>
        <w:rPr>
          <w:b/>
          <w:bCs/>
          <w:sz w:val="18"/>
          <w:szCs w:val="18"/>
          <w:lang w:val="it-IT"/>
        </w:rPr>
      </w:pPr>
    </w:p>
    <w:p w14:paraId="7C29C02F" w14:textId="77777777" w:rsidR="003E5BB3" w:rsidRDefault="003E5BB3" w:rsidP="003E5BB3">
      <w:pPr>
        <w:spacing w:line="360" w:lineRule="auto"/>
        <w:jc w:val="center"/>
        <w:rPr>
          <w:b/>
          <w:bCs/>
          <w:sz w:val="18"/>
          <w:szCs w:val="18"/>
          <w:lang w:val="it-IT"/>
        </w:rPr>
      </w:pPr>
      <w:r>
        <w:rPr>
          <w:b/>
          <w:bCs/>
          <w:sz w:val="18"/>
          <w:szCs w:val="18"/>
          <w:lang w:val="it-IT"/>
        </w:rPr>
        <w:t>DICHIARA</w:t>
      </w:r>
    </w:p>
    <w:p w14:paraId="68BED038" w14:textId="77777777" w:rsidR="003E5BB3" w:rsidRDefault="003E5BB3" w:rsidP="003E5BB3">
      <w:pPr>
        <w:spacing w:line="360" w:lineRule="auto"/>
        <w:jc w:val="center"/>
        <w:rPr>
          <w:b/>
          <w:bCs/>
          <w:sz w:val="18"/>
          <w:szCs w:val="18"/>
          <w:lang w:val="it-IT"/>
        </w:rPr>
      </w:pPr>
    </w:p>
    <w:p w14:paraId="7B46EC00" w14:textId="77777777" w:rsidR="003E5BB3" w:rsidRPr="00074C8E" w:rsidRDefault="003E5BB3" w:rsidP="003E5BB3">
      <w:pPr>
        <w:spacing w:line="360" w:lineRule="auto"/>
        <w:jc w:val="both"/>
        <w:rPr>
          <w:b/>
          <w:bCs/>
          <w:sz w:val="18"/>
          <w:szCs w:val="18"/>
          <w:lang w:val="it-IT"/>
        </w:rPr>
      </w:pPr>
      <w:r w:rsidRPr="00074C8E">
        <w:rPr>
          <w:b/>
          <w:bCs/>
          <w:sz w:val="18"/>
          <w:szCs w:val="18"/>
          <w:lang w:val="it-IT"/>
        </w:rPr>
        <w:t>di essere stato informato ai sensi dell’articolo 13 del Codice in materia di protezione dei dati personali (decreto legislativo 30 giugno 2003, n. 196) circa le seguenti circostanze:</w:t>
      </w:r>
    </w:p>
    <w:p w14:paraId="6AD8BF46" w14:textId="77777777" w:rsidR="003E5BB3" w:rsidRPr="00074C8E" w:rsidRDefault="003E5BB3" w:rsidP="003E5BB3">
      <w:pPr>
        <w:spacing w:line="360" w:lineRule="auto"/>
        <w:jc w:val="both"/>
        <w:rPr>
          <w:b/>
          <w:bCs/>
          <w:sz w:val="18"/>
          <w:szCs w:val="18"/>
          <w:lang w:val="it-IT"/>
        </w:rPr>
      </w:pPr>
    </w:p>
    <w:p w14:paraId="182EC343" w14:textId="7B5683D8" w:rsidR="003E5BB3" w:rsidRPr="00074C8E" w:rsidRDefault="003E5BB3" w:rsidP="003E5BB3">
      <w:pPr>
        <w:spacing w:line="360" w:lineRule="auto"/>
        <w:jc w:val="both"/>
        <w:rPr>
          <w:b/>
          <w:bCs/>
          <w:sz w:val="18"/>
          <w:szCs w:val="18"/>
          <w:lang w:val="it-IT"/>
        </w:rPr>
      </w:pPr>
      <w:r w:rsidRPr="00074C8E">
        <w:rPr>
          <w:b/>
          <w:bCs/>
          <w:sz w:val="18"/>
          <w:szCs w:val="18"/>
          <w:lang w:val="it-IT"/>
        </w:rPr>
        <w:t xml:space="preserve">Il titolare dei dati è </w:t>
      </w:r>
      <w:r w:rsidR="00CD4AC7">
        <w:rPr>
          <w:b/>
          <w:bCs/>
          <w:sz w:val="18"/>
          <w:szCs w:val="18"/>
          <w:lang w:val="it-IT"/>
        </w:rPr>
        <w:t>l’Azienda Sanitaria della Provincia Autonoma di Bolzano.</w:t>
      </w:r>
    </w:p>
    <w:p w14:paraId="0D87C92D" w14:textId="6B01FDB8" w:rsidR="003E5BB3" w:rsidRDefault="003E5BB3" w:rsidP="003E5BB3">
      <w:pPr>
        <w:spacing w:line="360" w:lineRule="auto"/>
        <w:jc w:val="both"/>
        <w:rPr>
          <w:b/>
          <w:bCs/>
          <w:sz w:val="18"/>
          <w:szCs w:val="18"/>
          <w:lang w:val="it-IT"/>
        </w:rPr>
      </w:pPr>
      <w:r w:rsidRPr="00074C8E">
        <w:rPr>
          <w:b/>
          <w:bCs/>
          <w:sz w:val="18"/>
          <w:szCs w:val="18"/>
          <w:lang w:val="it-IT"/>
        </w:rPr>
        <w:t>I dati forniti verranno trattati anche in forma elettronica, ai fini dell’affidamento</w:t>
      </w:r>
      <w:r>
        <w:rPr>
          <w:b/>
          <w:bCs/>
          <w:sz w:val="18"/>
          <w:szCs w:val="18"/>
          <w:lang w:val="it-IT"/>
        </w:rPr>
        <w:t>, dell’esecuzione</w:t>
      </w:r>
      <w:r w:rsidRPr="00074C8E">
        <w:rPr>
          <w:b/>
          <w:bCs/>
          <w:sz w:val="18"/>
          <w:szCs w:val="18"/>
          <w:lang w:val="it-IT"/>
        </w:rPr>
        <w:t xml:space="preserve"> di questo appalto e delle prest</w:t>
      </w:r>
      <w:r w:rsidR="00CD4AC7">
        <w:rPr>
          <w:b/>
          <w:bCs/>
          <w:sz w:val="18"/>
          <w:szCs w:val="18"/>
          <w:lang w:val="it-IT"/>
        </w:rPr>
        <w:t>azioni contrattuali in oggetto.</w:t>
      </w:r>
    </w:p>
    <w:p w14:paraId="466F639F" w14:textId="77777777" w:rsidR="00CD4AC7" w:rsidRPr="00074C8E" w:rsidRDefault="00CD4AC7" w:rsidP="003E5BB3">
      <w:pPr>
        <w:spacing w:line="360" w:lineRule="auto"/>
        <w:jc w:val="both"/>
        <w:rPr>
          <w:b/>
          <w:bCs/>
          <w:sz w:val="18"/>
          <w:szCs w:val="18"/>
          <w:lang w:val="it-IT"/>
        </w:rPr>
      </w:pPr>
    </w:p>
    <w:p w14:paraId="2D3D6883" w14:textId="77777777" w:rsidR="003E5BB3" w:rsidRPr="00074C8E" w:rsidRDefault="003E5BB3" w:rsidP="003E5BB3">
      <w:pPr>
        <w:spacing w:line="360" w:lineRule="auto"/>
        <w:jc w:val="both"/>
        <w:rPr>
          <w:b/>
          <w:bCs/>
          <w:sz w:val="18"/>
          <w:szCs w:val="18"/>
          <w:lang w:val="it-IT"/>
        </w:rPr>
      </w:pPr>
      <w:r w:rsidRPr="00074C8E">
        <w:rPr>
          <w:b/>
          <w:bCs/>
          <w:sz w:val="18"/>
          <w:szCs w:val="18"/>
          <w:lang w:val="it-IT"/>
        </w:rPr>
        <w:t>Il conferimento dei dati è obbligatorio per lo svolgimento dei compiti amministrativi richiesti. In caso di rifiuto di conferimento dei dati richiesti non si potrà dare seguito alle richieste avanzate ed alle istanze inoltrate.</w:t>
      </w:r>
    </w:p>
    <w:p w14:paraId="27DF4707" w14:textId="77777777" w:rsidR="003E5BB3" w:rsidRPr="00074C8E" w:rsidRDefault="003E5BB3" w:rsidP="003E5BB3">
      <w:pPr>
        <w:spacing w:line="360" w:lineRule="auto"/>
        <w:jc w:val="both"/>
        <w:rPr>
          <w:b/>
          <w:bCs/>
          <w:sz w:val="18"/>
          <w:szCs w:val="18"/>
          <w:lang w:val="it-IT"/>
        </w:rPr>
      </w:pPr>
    </w:p>
    <w:p w14:paraId="3BB49E6D" w14:textId="77777777" w:rsidR="003E5BB3" w:rsidRPr="00074C8E" w:rsidRDefault="003E5BB3" w:rsidP="003E5BB3">
      <w:pPr>
        <w:spacing w:line="360" w:lineRule="auto"/>
        <w:jc w:val="both"/>
        <w:rPr>
          <w:b/>
          <w:bCs/>
          <w:sz w:val="18"/>
          <w:szCs w:val="18"/>
          <w:lang w:val="it-IT"/>
        </w:rPr>
      </w:pPr>
      <w:r w:rsidRPr="00074C8E">
        <w:rPr>
          <w:b/>
          <w:bCs/>
          <w:sz w:val="18"/>
          <w:szCs w:val="18"/>
          <w:lang w:val="it-IT"/>
        </w:rPr>
        <w:t>In base agli articoli 7-10 del D.Lgs. 196/2003 il/la richiedente ottiene con richiesta l’accesso ai propri dati, l’estrapolazione ed informazioni su di essi e potrà, ricorrendone gli estremi di legge, richiederne l’aggiornamento, la cancellazione, la trasformazione in forma anonima o il blocco.</w:t>
      </w:r>
    </w:p>
    <w:p w14:paraId="1B2E8EFF" w14:textId="77777777" w:rsidR="003E5BB3" w:rsidRPr="00074C8E" w:rsidRDefault="003E5BB3" w:rsidP="003E5BB3">
      <w:pPr>
        <w:spacing w:line="360" w:lineRule="auto"/>
        <w:jc w:val="both"/>
        <w:rPr>
          <w:b/>
          <w:bCs/>
          <w:sz w:val="18"/>
          <w:szCs w:val="18"/>
          <w:lang w:val="it-IT"/>
        </w:rPr>
      </w:pPr>
    </w:p>
    <w:p w14:paraId="6430867B" w14:textId="77777777" w:rsidR="003E5BB3" w:rsidRPr="00074C8E" w:rsidRDefault="003E5BB3" w:rsidP="003E5BB3">
      <w:pPr>
        <w:spacing w:line="360" w:lineRule="auto"/>
        <w:jc w:val="both"/>
        <w:rPr>
          <w:b/>
          <w:bCs/>
          <w:sz w:val="18"/>
          <w:szCs w:val="18"/>
          <w:lang w:val="it-IT"/>
        </w:rPr>
      </w:pPr>
      <w:r w:rsidRPr="00074C8E">
        <w:rPr>
          <w:b/>
          <w:bCs/>
          <w:sz w:val="18"/>
          <w:szCs w:val="18"/>
          <w:lang w:val="it-IT"/>
        </w:rPr>
        <w:t>Letto, confermato e sottoscritto.</w:t>
      </w:r>
    </w:p>
    <w:p w14:paraId="34A3FF37" w14:textId="77777777" w:rsidR="003E5BB3" w:rsidRPr="005E5933" w:rsidRDefault="003E5BB3" w:rsidP="003E5BB3">
      <w:pPr>
        <w:spacing w:line="360" w:lineRule="auto"/>
        <w:jc w:val="both"/>
        <w:rPr>
          <w:b/>
          <w:bCs/>
          <w:lang w:val="it-IT"/>
        </w:rPr>
      </w:pPr>
    </w:p>
    <w:tbl>
      <w:tblPr>
        <w:tblpPr w:leftFromText="141" w:rightFromText="141" w:vertAnchor="text" w:horzAnchor="page" w:tblpX="1483" w:tblpY="85"/>
        <w:tblW w:w="9746" w:type="dxa"/>
        <w:tblLayout w:type="fixed"/>
        <w:tblLook w:val="0000" w:firstRow="0" w:lastRow="0" w:firstColumn="0" w:lastColumn="0" w:noHBand="0" w:noVBand="0"/>
      </w:tblPr>
      <w:tblGrid>
        <w:gridCol w:w="4870"/>
        <w:gridCol w:w="4876"/>
      </w:tblGrid>
      <w:tr w:rsidR="003E5BB3" w:rsidRPr="005E5933" w14:paraId="292AED1F" w14:textId="77777777" w:rsidTr="003E5BB3">
        <w:tc>
          <w:tcPr>
            <w:tcW w:w="4870" w:type="dxa"/>
          </w:tcPr>
          <w:p w14:paraId="1282B55A" w14:textId="77777777" w:rsidR="003E5BB3" w:rsidRPr="005E5933" w:rsidRDefault="003E5BB3" w:rsidP="003E5BB3">
            <w:pPr>
              <w:pStyle w:val="sche3"/>
              <w:tabs>
                <w:tab w:val="left" w:pos="4445"/>
              </w:tabs>
              <w:snapToGrid w:val="0"/>
              <w:spacing w:line="360" w:lineRule="auto"/>
              <w:rPr>
                <w:sz w:val="18"/>
                <w:szCs w:val="18"/>
                <w:lang w:val="it-IT"/>
              </w:rPr>
            </w:pPr>
          </w:p>
        </w:tc>
        <w:tc>
          <w:tcPr>
            <w:tcW w:w="4876" w:type="dxa"/>
          </w:tcPr>
          <w:p w14:paraId="3B740567" w14:textId="77777777" w:rsidR="003E5BB3" w:rsidRPr="005E5933" w:rsidRDefault="003E5BB3" w:rsidP="003E5BB3">
            <w:pPr>
              <w:spacing w:line="360" w:lineRule="auto"/>
              <w:jc w:val="center"/>
              <w:rPr>
                <w:sz w:val="18"/>
                <w:szCs w:val="18"/>
                <w:lang w:val="it-IT"/>
              </w:rPr>
            </w:pPr>
            <w:r w:rsidRPr="005E5933">
              <w:rPr>
                <w:sz w:val="18"/>
                <w:szCs w:val="18"/>
                <w:lang w:val="it-IT"/>
              </w:rPr>
              <w:t>Il legale rappresentante / il procuratore</w:t>
            </w:r>
          </w:p>
          <w:bookmarkStart w:id="20" w:name="Text10"/>
          <w:p w14:paraId="6D0013BC" w14:textId="77777777" w:rsidR="003E5BB3" w:rsidRPr="005E5933" w:rsidRDefault="003E5BB3" w:rsidP="003E5BB3">
            <w:pPr>
              <w:spacing w:line="360" w:lineRule="auto"/>
              <w:jc w:val="center"/>
              <w:rPr>
                <w:sz w:val="18"/>
                <w:szCs w:val="18"/>
                <w:lang w:val="it-IT"/>
              </w:rPr>
            </w:pPr>
            <w:r w:rsidRPr="005E5933">
              <w:rPr>
                <w:sz w:val="18"/>
                <w:szCs w:val="18"/>
              </w:rPr>
              <w:fldChar w:fldCharType="begin">
                <w:ffData>
                  <w:name w:val="Text10"/>
                  <w:enabled/>
                  <w:calcOnExit w:val="0"/>
                  <w:textInput/>
                </w:ffData>
              </w:fldChar>
            </w:r>
            <w:r w:rsidRPr="005E5933">
              <w:rPr>
                <w:sz w:val="18"/>
                <w:szCs w:val="18"/>
              </w:rPr>
              <w:instrText xml:space="preserve"> FORMTEXT </w:instrText>
            </w:r>
            <w:r w:rsidRPr="005E5933">
              <w:rPr>
                <w:sz w:val="18"/>
                <w:szCs w:val="18"/>
              </w:rPr>
            </w:r>
            <w:r w:rsidRPr="005E5933">
              <w:rPr>
                <w:sz w:val="18"/>
                <w:szCs w:val="18"/>
              </w:rPr>
              <w:fldChar w:fldCharType="separate"/>
            </w:r>
            <w:r w:rsidRPr="005E5933">
              <w:rPr>
                <w:noProof/>
                <w:sz w:val="18"/>
                <w:szCs w:val="18"/>
              </w:rPr>
              <w:t> </w:t>
            </w:r>
            <w:r w:rsidRPr="005E5933">
              <w:rPr>
                <w:noProof/>
                <w:sz w:val="18"/>
                <w:szCs w:val="18"/>
              </w:rPr>
              <w:t> </w:t>
            </w:r>
            <w:r w:rsidRPr="005E5933">
              <w:rPr>
                <w:noProof/>
                <w:sz w:val="18"/>
                <w:szCs w:val="18"/>
              </w:rPr>
              <w:t> </w:t>
            </w:r>
            <w:r w:rsidRPr="005E5933">
              <w:rPr>
                <w:noProof/>
                <w:sz w:val="18"/>
                <w:szCs w:val="18"/>
              </w:rPr>
              <w:t> </w:t>
            </w:r>
            <w:r w:rsidRPr="005E5933">
              <w:rPr>
                <w:noProof/>
                <w:sz w:val="18"/>
                <w:szCs w:val="18"/>
              </w:rPr>
              <w:t> </w:t>
            </w:r>
            <w:r w:rsidRPr="005E5933">
              <w:rPr>
                <w:sz w:val="18"/>
                <w:szCs w:val="18"/>
              </w:rPr>
              <w:fldChar w:fldCharType="end"/>
            </w:r>
            <w:bookmarkEnd w:id="20"/>
          </w:p>
          <w:p w14:paraId="370212E7" w14:textId="77777777" w:rsidR="003E5BB3" w:rsidRPr="005E5933" w:rsidRDefault="003E5BB3" w:rsidP="003E5BB3">
            <w:pPr>
              <w:spacing w:line="360" w:lineRule="auto"/>
              <w:jc w:val="center"/>
              <w:rPr>
                <w:sz w:val="18"/>
                <w:szCs w:val="18"/>
                <w:lang w:val="it-IT"/>
              </w:rPr>
            </w:pPr>
            <w:r w:rsidRPr="005E5933">
              <w:rPr>
                <w:sz w:val="18"/>
                <w:szCs w:val="18"/>
                <w:lang w:val="it-IT"/>
              </w:rPr>
              <w:t>(sottoscritto con firma digitale)</w:t>
            </w:r>
          </w:p>
          <w:p w14:paraId="659BE848" w14:textId="77777777" w:rsidR="003E5BB3" w:rsidRPr="005E5933" w:rsidRDefault="003E5BB3" w:rsidP="003E5BB3">
            <w:pPr>
              <w:pStyle w:val="sche3"/>
              <w:tabs>
                <w:tab w:val="left" w:pos="4445"/>
              </w:tabs>
              <w:spacing w:line="360" w:lineRule="auto"/>
              <w:rPr>
                <w:sz w:val="18"/>
                <w:szCs w:val="18"/>
                <w:lang w:val="it-IT"/>
              </w:rPr>
            </w:pPr>
          </w:p>
        </w:tc>
      </w:tr>
    </w:tbl>
    <w:p w14:paraId="6ED7855E" w14:textId="77777777" w:rsidR="003E5BB3" w:rsidRDefault="003E5BB3" w:rsidP="003E5BB3">
      <w:pPr>
        <w:spacing w:line="360" w:lineRule="auto"/>
        <w:ind w:left="360"/>
        <w:jc w:val="both"/>
        <w:rPr>
          <w:b/>
          <w:color w:val="FF0000"/>
          <w:sz w:val="18"/>
          <w:szCs w:val="18"/>
          <w:lang w:val="it-IT"/>
        </w:rPr>
      </w:pPr>
    </w:p>
    <w:p w14:paraId="5D244F72" w14:textId="77777777" w:rsidR="003E5BB3" w:rsidRPr="009602A8" w:rsidRDefault="003E5BB3" w:rsidP="003E5BB3">
      <w:pPr>
        <w:spacing w:line="360" w:lineRule="auto"/>
        <w:ind w:left="360"/>
        <w:jc w:val="both"/>
        <w:rPr>
          <w:lang w:val="it-IT"/>
        </w:rPr>
      </w:pPr>
      <w:r>
        <w:rPr>
          <w:lang w:val="it-IT"/>
        </w:rPr>
        <w:br w:type="page"/>
      </w:r>
    </w:p>
    <w:p w14:paraId="4549AAD0" w14:textId="77777777" w:rsidR="003E5BB3" w:rsidRPr="003E5BB3" w:rsidRDefault="003E5BB3" w:rsidP="003E5BB3"/>
    <w:sectPr w:rsidR="003E5BB3" w:rsidRPr="003E5BB3" w:rsidSect="00092646">
      <w:headerReference w:type="default" r:id="rId7"/>
      <w:footerReference w:type="default" r:id="rId8"/>
      <w:headerReference w:type="first" r:id="rId9"/>
      <w:footerReference w:type="first" r:id="rId10"/>
      <w:footnotePr>
        <w:pos w:val="beneathText"/>
      </w:footnotePr>
      <w:endnotePr>
        <w:numFmt w:val="decimal"/>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37E9A7" w14:textId="77777777" w:rsidR="00C04EFC" w:rsidRDefault="00C04EFC" w:rsidP="00092646">
      <w:r>
        <w:separator/>
      </w:r>
    </w:p>
  </w:endnote>
  <w:endnote w:type="continuationSeparator" w:id="0">
    <w:p w14:paraId="427AD8FC" w14:textId="77777777" w:rsidR="00C04EFC" w:rsidRDefault="00C04EFC" w:rsidP="00092646">
      <w:r>
        <w:continuationSeparator/>
      </w:r>
    </w:p>
  </w:endnote>
  <w:endnote w:id="1">
    <w:p w14:paraId="5508C29F" w14:textId="77777777" w:rsidR="00C04EFC" w:rsidRPr="00C52CE9" w:rsidRDefault="00C04EFC" w:rsidP="003E5BB3">
      <w:pPr>
        <w:pStyle w:val="Endnotentext"/>
        <w:ind w:left="284" w:hanging="284"/>
        <w:jc w:val="both"/>
        <w:rPr>
          <w:sz w:val="16"/>
          <w:szCs w:val="16"/>
          <w:lang w:val="it-IT"/>
        </w:rPr>
      </w:pPr>
      <w:r w:rsidRPr="00C52CE9">
        <w:rPr>
          <w:rStyle w:val="Endnotenzeichen"/>
          <w:sz w:val="16"/>
          <w:szCs w:val="16"/>
        </w:rPr>
        <w:endnoteRef/>
      </w:r>
      <w:r w:rsidRPr="00C52CE9">
        <w:rPr>
          <w:sz w:val="16"/>
          <w:szCs w:val="16"/>
          <w:lang w:val="it-IT"/>
        </w:rPr>
        <w:tab/>
        <w:t>Le dichiarazioni di cui al presente modulo devono essere rese dai rappresentanti legali delle imprese mandanti di raggruppamento temporaneo di concorrenti</w:t>
      </w:r>
      <w:r>
        <w:rPr>
          <w:sz w:val="16"/>
          <w:szCs w:val="16"/>
          <w:lang w:val="it-IT"/>
        </w:rPr>
        <w:t xml:space="preserve"> (comprese le esecutrici dei consorzi mandanti)</w:t>
      </w:r>
      <w:r w:rsidRPr="00C52CE9">
        <w:rPr>
          <w:sz w:val="16"/>
          <w:szCs w:val="16"/>
          <w:lang w:val="it-IT"/>
        </w:rPr>
        <w:t>, consorzi ordinari, GEIE, reti di imprese e, in caso di consorzi di cui all’art. 45 comma 2 lett. b) e c) del D.Lgs. 50/2016, dai rappresentanti legali delle imprese consorziate esecutrici delle prestazioni contrattuali.</w:t>
      </w:r>
    </w:p>
  </w:endnote>
  <w:endnote w:id="2">
    <w:p w14:paraId="4C1F316A" w14:textId="77777777" w:rsidR="00C04EFC" w:rsidRPr="00C52CE9" w:rsidRDefault="00C04EFC" w:rsidP="003E5BB3">
      <w:pPr>
        <w:ind w:left="284" w:hanging="284"/>
        <w:jc w:val="both"/>
        <w:rPr>
          <w:sz w:val="16"/>
          <w:szCs w:val="16"/>
          <w:lang w:val="it-IT"/>
        </w:rPr>
      </w:pPr>
      <w:r w:rsidRPr="00C52CE9">
        <w:rPr>
          <w:rStyle w:val="Caratterenotadichiusura"/>
          <w:sz w:val="16"/>
          <w:szCs w:val="16"/>
        </w:rPr>
        <w:endnoteRef/>
      </w:r>
      <w:r w:rsidRPr="00C52CE9">
        <w:rPr>
          <w:sz w:val="16"/>
          <w:szCs w:val="16"/>
          <w:lang w:val="it-IT"/>
        </w:rPr>
        <w:tab/>
        <w:t xml:space="preserve">In caso di impresa singola, indicare le generalità del </w:t>
      </w:r>
      <w:r w:rsidRPr="00C52CE9">
        <w:rPr>
          <w:bCs/>
          <w:sz w:val="16"/>
          <w:szCs w:val="16"/>
          <w:lang w:val="it-IT"/>
        </w:rPr>
        <w:t>legale rappresentante</w:t>
      </w:r>
      <w:r w:rsidRPr="00C52CE9">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w:t>
      </w:r>
      <w:r>
        <w:rPr>
          <w:sz w:val="16"/>
          <w:szCs w:val="16"/>
          <w:lang w:val="it-IT"/>
        </w:rPr>
        <w:t>nte</w:t>
      </w:r>
      <w:r w:rsidRPr="00C52CE9">
        <w:rPr>
          <w:sz w:val="16"/>
          <w:szCs w:val="16"/>
          <w:lang w:val="it-IT"/>
        </w:rPr>
        <w:t>.</w:t>
      </w:r>
    </w:p>
  </w:endnote>
  <w:endnote w:id="3">
    <w:p w14:paraId="63B79FAC" w14:textId="361138AE" w:rsidR="00C04EFC" w:rsidRPr="00CD4AC7" w:rsidRDefault="00C04EFC" w:rsidP="003E5BB3">
      <w:pPr>
        <w:pStyle w:val="Endnotentext"/>
        <w:ind w:left="284" w:hanging="284"/>
        <w:jc w:val="both"/>
        <w:rPr>
          <w:sz w:val="16"/>
          <w:szCs w:val="16"/>
          <w:lang w:val="it-IT"/>
        </w:rPr>
      </w:pPr>
      <w:r w:rsidRPr="00F675EC">
        <w:rPr>
          <w:rStyle w:val="Endnotenzeichen"/>
          <w:szCs w:val="16"/>
        </w:rPr>
        <w:endnoteRef/>
      </w:r>
      <w:r w:rsidRPr="00F675EC">
        <w:rPr>
          <w:szCs w:val="16"/>
          <w:lang w:val="it-IT"/>
        </w:rPr>
        <w:tab/>
      </w:r>
      <w:r w:rsidRPr="00CD4AC7">
        <w:rPr>
          <w:sz w:val="16"/>
          <w:szCs w:val="16"/>
          <w:lang w:val="it-IT"/>
        </w:rPr>
        <w:t xml:space="preserve">Qualora l’operatore economico concorrente si presenti in forma di consorzio ordinario di cui all’art. 45 comma 2 lett. e) D.Lgs. 50/2016, ciascuna impresa consorziata mandante è obbligata a presentare le dichiarazioni di cui al modulo </w:t>
      </w:r>
      <w:r>
        <w:rPr>
          <w:sz w:val="16"/>
          <w:szCs w:val="16"/>
          <w:lang w:val="it-IT"/>
        </w:rPr>
        <w:t>A.5..</w:t>
      </w:r>
    </w:p>
  </w:endnote>
  <w:endnote w:id="4">
    <w:p w14:paraId="16758678" w14:textId="116F5E38" w:rsidR="00C04EFC" w:rsidRPr="00CD4AC7" w:rsidRDefault="00C04EFC" w:rsidP="003E5BB3">
      <w:pPr>
        <w:pStyle w:val="Endnotentext"/>
        <w:ind w:left="284" w:hanging="284"/>
        <w:jc w:val="both"/>
        <w:rPr>
          <w:sz w:val="16"/>
          <w:szCs w:val="16"/>
          <w:lang w:val="it-IT"/>
        </w:rPr>
      </w:pPr>
      <w:r w:rsidRPr="00CD4AC7">
        <w:rPr>
          <w:sz w:val="16"/>
          <w:lang w:val="it-IT"/>
        </w:rPr>
        <w:endnoteRef/>
      </w:r>
      <w:r w:rsidRPr="00CD4AC7">
        <w:rPr>
          <w:sz w:val="16"/>
          <w:szCs w:val="16"/>
          <w:lang w:val="it-IT"/>
        </w:rPr>
        <w:tab/>
        <w:t xml:space="preserve">Qualora l’operatore economico concorrente si presenti in forma di raggruppamento temporaneo di concorrenti, ciascuna impresa mandante è obbligata a presentare le dichiarazioni di cui al modulo </w:t>
      </w:r>
      <w:r>
        <w:rPr>
          <w:sz w:val="16"/>
          <w:szCs w:val="16"/>
          <w:lang w:val="it-IT"/>
        </w:rPr>
        <w:t>A.5.</w:t>
      </w:r>
      <w:r w:rsidRPr="00CD4AC7">
        <w:rPr>
          <w:sz w:val="16"/>
          <w:szCs w:val="16"/>
          <w:lang w:val="it-IT"/>
        </w:rPr>
        <w:t>.</w:t>
      </w:r>
    </w:p>
  </w:endnote>
  <w:endnote w:id="5">
    <w:p w14:paraId="35B45C2C" w14:textId="7438EC7F" w:rsidR="00C04EFC" w:rsidRPr="00CD4AC7" w:rsidRDefault="00C04EFC" w:rsidP="003E5BB3">
      <w:pPr>
        <w:pStyle w:val="Endnotentext"/>
        <w:ind w:left="284" w:hanging="284"/>
        <w:jc w:val="both"/>
        <w:rPr>
          <w:sz w:val="16"/>
          <w:szCs w:val="16"/>
          <w:lang w:val="it-IT"/>
        </w:rPr>
      </w:pPr>
      <w:r w:rsidRPr="00CD4AC7">
        <w:rPr>
          <w:sz w:val="16"/>
          <w:lang w:val="it-IT"/>
        </w:rPr>
        <w:endnoteRef/>
      </w:r>
      <w:r w:rsidRPr="00CD4AC7">
        <w:rPr>
          <w:sz w:val="16"/>
          <w:szCs w:val="16"/>
          <w:lang w:val="it-IT"/>
        </w:rPr>
        <w:tab/>
        <w:t xml:space="preserve">Qualora l’operatore economico concorrente si presenti in forma rete di imprese, ciascuna impresa mandante è obbligata a presentare le dichiarazioni di cui al modulo </w:t>
      </w:r>
      <w:r>
        <w:rPr>
          <w:sz w:val="16"/>
          <w:szCs w:val="16"/>
          <w:lang w:val="it-IT"/>
        </w:rPr>
        <w:t>A.5.</w:t>
      </w:r>
      <w:r w:rsidRPr="00CD4AC7">
        <w:rPr>
          <w:sz w:val="16"/>
          <w:szCs w:val="16"/>
          <w:lang w:val="it-IT"/>
        </w:rPr>
        <w:t>.</w:t>
      </w:r>
    </w:p>
  </w:endnote>
  <w:endnote w:id="6">
    <w:p w14:paraId="6340CEC3" w14:textId="294B4F92" w:rsidR="00C04EFC" w:rsidRPr="00CD4AC7" w:rsidRDefault="00C04EFC" w:rsidP="003E5BB3">
      <w:pPr>
        <w:pStyle w:val="Endnotentext"/>
        <w:ind w:left="284" w:hanging="284"/>
        <w:jc w:val="both"/>
        <w:rPr>
          <w:sz w:val="16"/>
          <w:szCs w:val="16"/>
          <w:lang w:val="it-IT"/>
        </w:rPr>
      </w:pPr>
      <w:r w:rsidRPr="00CD4AC7">
        <w:rPr>
          <w:sz w:val="16"/>
          <w:lang w:val="it-IT"/>
        </w:rPr>
        <w:endnoteRef/>
      </w:r>
      <w:r w:rsidRPr="00CD4AC7">
        <w:rPr>
          <w:sz w:val="16"/>
          <w:szCs w:val="16"/>
          <w:lang w:val="it-IT"/>
        </w:rPr>
        <w:tab/>
        <w:t xml:space="preserve">Qualora l’operatore economico concorrente si presenti in forma di GEIE, ciascuna impresa mandante è obbligata a presentare le dichiarazioni di cui al modulo </w:t>
      </w:r>
      <w:r>
        <w:rPr>
          <w:sz w:val="16"/>
          <w:szCs w:val="16"/>
          <w:lang w:val="it-IT"/>
        </w:rPr>
        <w:t>A.5.</w:t>
      </w:r>
      <w:r w:rsidRPr="00CD4AC7">
        <w:rPr>
          <w:sz w:val="16"/>
          <w:szCs w:val="16"/>
          <w:lang w:val="it-IT"/>
        </w:rPr>
        <w:t>.</w:t>
      </w:r>
    </w:p>
  </w:endnote>
  <w:endnote w:id="7">
    <w:p w14:paraId="4848F352" w14:textId="77777777" w:rsidR="00C04EFC" w:rsidRPr="00C04EFC" w:rsidRDefault="00C04EFC" w:rsidP="003E5BB3">
      <w:pPr>
        <w:pStyle w:val="Endnotentext"/>
        <w:ind w:left="284" w:hanging="284"/>
        <w:jc w:val="both"/>
        <w:rPr>
          <w:sz w:val="16"/>
          <w:szCs w:val="16"/>
          <w:lang w:val="it-IT"/>
        </w:rPr>
      </w:pPr>
      <w:r w:rsidRPr="00CD4AC7">
        <w:rPr>
          <w:sz w:val="16"/>
          <w:lang w:val="it-IT"/>
        </w:rPr>
        <w:endnoteRef/>
      </w:r>
      <w:r w:rsidRPr="00C04EFC">
        <w:rPr>
          <w:sz w:val="16"/>
          <w:lang w:val="it-IT"/>
        </w:rPr>
        <w:t xml:space="preserve"> </w:t>
      </w:r>
      <w:r w:rsidRPr="00CD4AC7">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8">
    <w:p w14:paraId="31AB5A85" w14:textId="1F46C7AA" w:rsidR="00C04EFC" w:rsidRPr="00CD4AC7" w:rsidRDefault="00C04EFC" w:rsidP="003E5BB3">
      <w:pPr>
        <w:pStyle w:val="Endnotentext"/>
        <w:ind w:left="284" w:hanging="284"/>
        <w:jc w:val="both"/>
        <w:rPr>
          <w:sz w:val="16"/>
          <w:szCs w:val="16"/>
          <w:lang w:val="it-IT"/>
        </w:rPr>
      </w:pPr>
      <w:r w:rsidRPr="00CD4AC7">
        <w:rPr>
          <w:sz w:val="16"/>
          <w:szCs w:val="16"/>
          <w:lang w:val="it-IT"/>
        </w:rPr>
        <w:endnoteRef/>
      </w:r>
      <w:r w:rsidRPr="00CD4AC7">
        <w:rPr>
          <w:sz w:val="16"/>
          <w:szCs w:val="16"/>
          <w:lang w:val="it-IT"/>
        </w:rPr>
        <w:tab/>
        <w:t xml:space="preserve">Qualora l’operatore economico concorrente si presenti in forma di consorzio di cui all’art. 45, comma 2, lett. b) e c) del D.Lgs. n. 50/2016 le imprese consorziate che eseguiranno le prestazioni contrattuali sono obbligate a presentare le dichiarazioni di cui al modulo </w:t>
      </w:r>
      <w:r>
        <w:rPr>
          <w:sz w:val="16"/>
          <w:szCs w:val="16"/>
          <w:lang w:val="it-IT"/>
        </w:rPr>
        <w:t>A.5..</w:t>
      </w:r>
    </w:p>
  </w:endnote>
  <w:endnote w:id="9">
    <w:p w14:paraId="15BC6FF8" w14:textId="769E561A" w:rsidR="00C04EFC" w:rsidRPr="00602E1C" w:rsidRDefault="00C04EFC" w:rsidP="003E5BB3">
      <w:pPr>
        <w:pStyle w:val="Endnotentext"/>
        <w:ind w:left="284" w:hanging="284"/>
        <w:jc w:val="both"/>
        <w:rPr>
          <w:sz w:val="16"/>
          <w:szCs w:val="16"/>
          <w:lang w:val="it-IT"/>
        </w:rPr>
      </w:pPr>
      <w:r w:rsidRPr="00C645A1">
        <w:rPr>
          <w:rStyle w:val="Caratterenotadichiusura"/>
          <w:rFonts w:cs="Arial"/>
          <w:sz w:val="16"/>
          <w:szCs w:val="16"/>
        </w:rPr>
        <w:endnoteRef/>
      </w:r>
      <w:r w:rsidRPr="00C645A1">
        <w:rPr>
          <w:sz w:val="16"/>
          <w:szCs w:val="16"/>
          <w:lang w:val="it-IT"/>
        </w:rPr>
        <w:tab/>
        <w:t>Con la locuzione “</w:t>
      </w:r>
      <w:r w:rsidRPr="00C645A1">
        <w:rPr>
          <w:b/>
          <w:bCs/>
          <w:sz w:val="16"/>
          <w:szCs w:val="16"/>
          <w:lang w:val="it-IT"/>
        </w:rPr>
        <w:t>impresa dichiarante</w:t>
      </w:r>
      <w:r w:rsidRPr="00C645A1">
        <w:rPr>
          <w:sz w:val="16"/>
          <w:szCs w:val="16"/>
          <w:lang w:val="it-IT"/>
        </w:rPr>
        <w:t>” si intende l’impresa che sottoscrive il modulo. Con l’espressione “</w:t>
      </w:r>
      <w:r w:rsidRPr="00C645A1">
        <w:rPr>
          <w:b/>
          <w:bCs/>
          <w:sz w:val="16"/>
          <w:szCs w:val="16"/>
          <w:lang w:val="it-IT"/>
        </w:rPr>
        <w:t>operatore economico concorrente</w:t>
      </w:r>
      <w:r w:rsidRPr="00C645A1">
        <w:rPr>
          <w:sz w:val="16"/>
          <w:szCs w:val="16"/>
          <w:lang w:val="it-IT"/>
        </w:rPr>
        <w:t>” si intende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Pr>
          <w:sz w:val="16"/>
          <w:szCs w:val="16"/>
          <w:lang w:val="it-IT"/>
        </w:rPr>
        <w:t>sottoscrive il modulo A.4.</w:t>
      </w:r>
      <w:r w:rsidRPr="00602E1C">
        <w:rPr>
          <w:sz w:val="16"/>
          <w:szCs w:val="16"/>
          <w:lang w:val="it-IT"/>
        </w:rPr>
        <w:t xml:space="preserve"> o le singole mandanti che sottoscrivono i rispettivi moduli </w:t>
      </w:r>
      <w:r>
        <w:rPr>
          <w:sz w:val="16"/>
          <w:szCs w:val="16"/>
          <w:lang w:val="it-IT"/>
        </w:rPr>
        <w:t>A.5.</w:t>
      </w:r>
      <w:r w:rsidRPr="00602E1C">
        <w:rPr>
          <w:sz w:val="16"/>
          <w:szCs w:val="16"/>
          <w:lang w:val="it-IT"/>
        </w:rPr>
        <w:t>.</w:t>
      </w:r>
    </w:p>
  </w:endnote>
  <w:endnote w:id="10">
    <w:p w14:paraId="792033CA" w14:textId="77777777" w:rsidR="00C04EFC" w:rsidRPr="00602E1C" w:rsidRDefault="00C04EFC" w:rsidP="003E5BB3">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1">
    <w:p w14:paraId="0DB14AA7" w14:textId="77777777" w:rsidR="00C04EFC" w:rsidRPr="005252DE" w:rsidRDefault="00C04EFC" w:rsidP="003E5BB3">
      <w:pPr>
        <w:pStyle w:val="Endnotentext"/>
        <w:ind w:left="284" w:hanging="284"/>
        <w:jc w:val="both"/>
        <w:rPr>
          <w:sz w:val="16"/>
          <w:szCs w:val="16"/>
          <w:lang w:val="it-IT"/>
        </w:rPr>
      </w:pPr>
      <w:r w:rsidRPr="005252DE">
        <w:rPr>
          <w:rStyle w:val="Endnotenzeichen"/>
          <w:rFonts w:cs="Arial"/>
          <w:sz w:val="16"/>
          <w:szCs w:val="16"/>
        </w:rPr>
        <w:endnoteRef/>
      </w:r>
      <w:r w:rsidRPr="005252DE">
        <w:rPr>
          <w:sz w:val="16"/>
          <w:szCs w:val="16"/>
          <w:lang w:val="it-IT"/>
        </w:rPr>
        <w:tab/>
        <w:t xml:space="preserve">In caso di </w:t>
      </w:r>
      <w:smartTag w:uri="urn:schemas-microsoft-com:office:smarttags" w:element="stockticker">
        <w:r w:rsidRPr="005252DE">
          <w:rPr>
            <w:sz w:val="16"/>
            <w:szCs w:val="16"/>
            <w:lang w:val="it-IT"/>
          </w:rPr>
          <w:t>RTI</w:t>
        </w:r>
      </w:smartTag>
      <w:r w:rsidRPr="005252DE">
        <w:rPr>
          <w:sz w:val="16"/>
          <w:szCs w:val="16"/>
          <w:lang w:val="it-IT"/>
        </w:rPr>
        <w:t>, consorzio, GEIE, o rete di impresa, la mandataria non può, pena l'esclusione, versare in stato di concordato preventivo con continuità aziendale, né avere proposto ricorso per l’ammissione al concordato preventivo con continuità aziendale.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80DCA" w14:textId="77777777" w:rsidR="00C04EFC" w:rsidRDefault="00C04EFC">
    <w:pPr>
      <w:pStyle w:val="Fuzeile"/>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91C9A" w14:textId="4BA5F4C5" w:rsidR="00C04EFC" w:rsidRDefault="00C04EFC">
    <w:pPr>
      <w:pStyle w:val="Fuzeile"/>
    </w:pPr>
  </w:p>
  <w:tbl>
    <w:tblPr>
      <w:tblW w:w="10512" w:type="dxa"/>
      <w:jc w:val="center"/>
      <w:tblLook w:val="00A0" w:firstRow="1" w:lastRow="0" w:firstColumn="1" w:lastColumn="0" w:noHBand="0" w:noVBand="0"/>
    </w:tblPr>
    <w:tblGrid>
      <w:gridCol w:w="5257"/>
      <w:gridCol w:w="5255"/>
    </w:tblGrid>
    <w:tr w:rsidR="00C04EFC" w:rsidRPr="00B83874" w14:paraId="63EE2197" w14:textId="77777777" w:rsidTr="00B83874">
      <w:trPr>
        <w:trHeight w:val="624"/>
        <w:tblHeader/>
        <w:jc w:val="center"/>
      </w:trPr>
      <w:tc>
        <w:tcPr>
          <w:tcW w:w="5257" w:type="dxa"/>
        </w:tcPr>
        <w:p w14:paraId="4EBAF1D9" w14:textId="77777777" w:rsidR="00C04EFC" w:rsidRPr="00463C71" w:rsidRDefault="00C04EFC" w:rsidP="00B83874">
          <w:pPr>
            <w:pStyle w:val="SanSmall02"/>
            <w:jc w:val="right"/>
          </w:pPr>
          <w:r w:rsidRPr="00463C71">
            <w:t>······························································································</w:t>
          </w:r>
        </w:p>
        <w:p w14:paraId="74DCEA9F" w14:textId="77777777" w:rsidR="00C04EFC" w:rsidRDefault="00C04EFC" w:rsidP="00B83874">
          <w:pPr>
            <w:pStyle w:val="SanSmall02"/>
            <w:jc w:val="right"/>
          </w:pPr>
          <w:r>
            <w:t>Firmenbezeichnung: Sanitätsbetrieb der Autonomen Provinz Bozen</w:t>
          </w:r>
        </w:p>
        <w:p w14:paraId="5A21B8F7" w14:textId="77777777" w:rsidR="00C04EFC" w:rsidRDefault="00C04EFC" w:rsidP="00B83874">
          <w:pPr>
            <w:pStyle w:val="SanSmall02"/>
            <w:jc w:val="right"/>
          </w:pPr>
          <w:r>
            <w:t>Str.-Nr./MwSt.-Nr. 00773750211</w:t>
          </w:r>
        </w:p>
        <w:p w14:paraId="5AC1C873" w14:textId="77777777" w:rsidR="00C04EFC" w:rsidRDefault="00C04EFC" w:rsidP="00B83874">
          <w:pPr>
            <w:pStyle w:val="SanSmall02"/>
            <w:jc w:val="right"/>
          </w:pPr>
          <w:r w:rsidRPr="00463C71">
            <w:t>http://www.sabes.it</w:t>
          </w:r>
        </w:p>
      </w:tc>
      <w:tc>
        <w:tcPr>
          <w:tcW w:w="5255" w:type="dxa"/>
        </w:tcPr>
        <w:p w14:paraId="5733D31F" w14:textId="77777777" w:rsidR="00C04EFC" w:rsidRDefault="00C04EFC" w:rsidP="00B83874">
          <w:pPr>
            <w:pStyle w:val="SanSmall02"/>
            <w:rPr>
              <w:lang w:val="it-IT"/>
            </w:rPr>
          </w:pPr>
          <w:r>
            <w:rPr>
              <w:lang w:val="it-IT"/>
            </w:rPr>
            <w:t>······························································································</w:t>
          </w:r>
        </w:p>
        <w:p w14:paraId="7A3722F3" w14:textId="41A06DA3" w:rsidR="00C04EFC" w:rsidRDefault="00C04EFC" w:rsidP="00B83874">
          <w:pPr>
            <w:pStyle w:val="SanSmall02"/>
            <w:rPr>
              <w:lang w:val="it-IT"/>
            </w:rPr>
          </w:pPr>
          <w:r>
            <w:rPr>
              <w:lang w:val="it-IT"/>
            </w:rPr>
            <w:t>Ragione soc.: Azienda Sanitaria della Provincia Autonoma di Bolzano</w:t>
          </w:r>
        </w:p>
        <w:p w14:paraId="3044CA8D" w14:textId="77777777" w:rsidR="00C04EFC" w:rsidRDefault="00C04EFC" w:rsidP="00B83874">
          <w:pPr>
            <w:pStyle w:val="SanSmall02"/>
            <w:rPr>
              <w:lang w:val="it-IT"/>
            </w:rPr>
          </w:pPr>
          <w:r>
            <w:rPr>
              <w:lang w:val="it-IT"/>
            </w:rPr>
            <w:t>Cod. fisc./P. IVA 00773750211</w:t>
          </w:r>
        </w:p>
        <w:p w14:paraId="5A1B49E1" w14:textId="77777777" w:rsidR="00C04EFC" w:rsidRDefault="00C04EFC" w:rsidP="00B83874">
          <w:pPr>
            <w:pStyle w:val="SanSmall02"/>
            <w:rPr>
              <w:lang w:val="it-IT"/>
            </w:rPr>
          </w:pPr>
          <w:r>
            <w:rPr>
              <w:lang w:val="it-IT"/>
            </w:rPr>
            <w:t>http://www.asdaa.it</w:t>
          </w:r>
        </w:p>
      </w:tc>
    </w:tr>
  </w:tbl>
  <w:p w14:paraId="3765DB83" w14:textId="3C455A4C" w:rsidR="00C04EFC" w:rsidRPr="00B83874" w:rsidRDefault="00C04EFC">
    <w:pPr>
      <w:pStyle w:val="Fuzeile"/>
      <w:rPr>
        <w:lang w:val="it-IT"/>
      </w:rPr>
    </w:pPr>
  </w:p>
  <w:p w14:paraId="116C18FD" w14:textId="77777777" w:rsidR="00C04EFC" w:rsidRPr="008343DC" w:rsidRDefault="00C04EFC">
    <w:pPr>
      <w:pStyle w:val="Fuzeile"/>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4CE91" w14:textId="77777777" w:rsidR="00C04EFC" w:rsidRDefault="00C04EFC" w:rsidP="00092646">
      <w:r>
        <w:separator/>
      </w:r>
    </w:p>
  </w:footnote>
  <w:footnote w:type="continuationSeparator" w:id="0">
    <w:p w14:paraId="33C1F433" w14:textId="77777777" w:rsidR="00C04EFC" w:rsidRDefault="00C04EFC"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250C8" w14:textId="77777777" w:rsidR="00C04EFC" w:rsidRDefault="00C04EFC">
    <w:pPr>
      <w:pStyle w:val="Kopfzeil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E89C3" w14:textId="01BF04AC" w:rsidR="00C04EFC" w:rsidRDefault="00C04EFC">
    <w:pPr>
      <w:pStyle w:val="Kopfzeile"/>
    </w:pPr>
    <w:r w:rsidRPr="00B83874">
      <w:rPr>
        <w:rFonts w:ascii="Tms Rmn" w:hAnsi="Tms Rmn" w:cs="Tms Rmn"/>
        <w:noProof/>
        <w:lang w:val="de-DE" w:eastAsia="de-DE"/>
      </w:rPr>
      <w:drawing>
        <wp:anchor distT="0" distB="0" distL="114300" distR="114300" simplePos="0" relativeHeight="251659264" behindDoc="0" locked="0" layoutInCell="1" allowOverlap="1" wp14:anchorId="3CDA282B" wp14:editId="7205A036">
          <wp:simplePos x="0" y="0"/>
          <wp:positionH relativeFrom="column">
            <wp:posOffset>619125</wp:posOffset>
          </wp:positionH>
          <wp:positionV relativeFrom="paragraph">
            <wp:posOffset>-152400</wp:posOffset>
          </wp:positionV>
          <wp:extent cx="5041900" cy="1703070"/>
          <wp:effectExtent l="0" t="0" r="0" b="0"/>
          <wp:wrapSquare wrapText="bothSides"/>
          <wp:docPr id="4" name="Bild 1" descr="San_Logo_grey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San_Logo_grey_02"/>
                  <pic:cNvPicPr>
                    <a:picLocks noChangeAspect="1" noChangeArrowheads="1"/>
                  </pic:cNvPicPr>
                </pic:nvPicPr>
                <pic:blipFill>
                  <a:blip r:embed="rId1">
                    <a:extLst>
                      <a:ext uri="{28A0092B-C50C-407E-A947-70E740481C1C}">
                        <a14:useLocalDpi xmlns:a14="http://schemas.microsoft.com/office/drawing/2010/main" val="0"/>
                      </a:ext>
                    </a:extLst>
                  </a:blip>
                  <a:srcRect t="14282" b="18138"/>
                  <a:stretch>
                    <a:fillRect/>
                  </a:stretch>
                </pic:blipFill>
                <pic:spPr bwMode="auto">
                  <a:xfrm>
                    <a:off x="0" y="0"/>
                    <a:ext cx="5041900" cy="1703070"/>
                  </a:xfrm>
                  <a:prstGeom prst="rect">
                    <a:avLst/>
                  </a:prstGeom>
                  <a:noFill/>
                </pic:spPr>
              </pic:pic>
            </a:graphicData>
          </a:graphic>
          <wp14:sizeRelH relativeFrom="page">
            <wp14:pctWidth>0</wp14:pctWidth>
          </wp14:sizeRelH>
          <wp14:sizeRelV relativeFrom="page">
            <wp14:pctHeight>0</wp14:pctHeight>
          </wp14:sizeRelV>
        </wp:anchor>
      </w:drawing>
    </w:r>
  </w:p>
  <w:p w14:paraId="04E2E80C" w14:textId="77777777" w:rsidR="00C04EFC" w:rsidRPr="00C814E9" w:rsidRDefault="00C04EFC">
    <w:pPr>
      <w:pStyle w:val="Kopfzeil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9"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2"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4"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5"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6"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9"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0"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5"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9"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32"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3"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8"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9"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1"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42"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3"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7"/>
  </w:num>
  <w:num w:numId="7">
    <w:abstractNumId w:val="40"/>
  </w:num>
  <w:num w:numId="8">
    <w:abstractNumId w:val="35"/>
  </w:num>
  <w:num w:numId="9">
    <w:abstractNumId w:val="29"/>
  </w:num>
  <w:num w:numId="10">
    <w:abstractNumId w:val="39"/>
  </w:num>
  <w:num w:numId="11">
    <w:abstractNumId w:val="42"/>
  </w:num>
  <w:num w:numId="12">
    <w:abstractNumId w:val="9"/>
  </w:num>
  <w:num w:numId="13">
    <w:abstractNumId w:val="20"/>
  </w:num>
  <w:num w:numId="14">
    <w:abstractNumId w:val="26"/>
  </w:num>
  <w:num w:numId="15">
    <w:abstractNumId w:val="25"/>
  </w:num>
  <w:num w:numId="16">
    <w:abstractNumId w:val="10"/>
  </w:num>
  <w:num w:numId="17">
    <w:abstractNumId w:val="43"/>
  </w:num>
  <w:num w:numId="18">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12"/>
  </w:num>
  <w:num w:numId="21">
    <w:abstractNumId w:val="14"/>
  </w:num>
  <w:num w:numId="22">
    <w:abstractNumId w:val="31"/>
  </w:num>
  <w:num w:numId="23">
    <w:abstractNumId w:val="13"/>
  </w:num>
  <w:num w:numId="24">
    <w:abstractNumId w:val="41"/>
  </w:num>
  <w:num w:numId="25">
    <w:abstractNumId w:val="8"/>
  </w:num>
  <w:num w:numId="26">
    <w:abstractNumId w:val="18"/>
  </w:num>
  <w:num w:numId="27">
    <w:abstractNumId w:val="15"/>
  </w:num>
  <w:num w:numId="28">
    <w:abstractNumId w:val="19"/>
  </w:num>
  <w:num w:numId="29">
    <w:abstractNumId w:val="36"/>
  </w:num>
  <w:num w:numId="30">
    <w:abstractNumId w:val="22"/>
  </w:num>
  <w:num w:numId="31">
    <w:abstractNumId w:val="24"/>
  </w:num>
  <w:num w:numId="32">
    <w:abstractNumId w:val="32"/>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6"/>
  </w:num>
  <w:num w:numId="36">
    <w:abstractNumId w:val="33"/>
  </w:num>
  <w:num w:numId="37">
    <w:abstractNumId w:val="11"/>
  </w:num>
  <w:num w:numId="38">
    <w:abstractNumId w:val="23"/>
  </w:num>
  <w:num w:numId="39">
    <w:abstractNumId w:val="34"/>
  </w:num>
  <w:num w:numId="40">
    <w:abstractNumId w:val="21"/>
  </w:num>
  <w:num w:numId="41">
    <w:abstractNumId w:val="22"/>
  </w:num>
  <w:num w:numId="42">
    <w:abstractNumId w:val="6"/>
  </w:num>
  <w:num w:numId="43">
    <w:abstractNumId w:val="7"/>
  </w:num>
  <w:num w:numId="44">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4817"/>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6C4"/>
    <w:rsid w:val="00010E67"/>
    <w:rsid w:val="000166B8"/>
    <w:rsid w:val="00022247"/>
    <w:rsid w:val="00024245"/>
    <w:rsid w:val="000356D5"/>
    <w:rsid w:val="00045046"/>
    <w:rsid w:val="0004594E"/>
    <w:rsid w:val="00050966"/>
    <w:rsid w:val="00052CCC"/>
    <w:rsid w:val="0005783C"/>
    <w:rsid w:val="00060CFB"/>
    <w:rsid w:val="000869F3"/>
    <w:rsid w:val="00092646"/>
    <w:rsid w:val="000A4AC4"/>
    <w:rsid w:val="000A6FBB"/>
    <w:rsid w:val="000B3716"/>
    <w:rsid w:val="000C091A"/>
    <w:rsid w:val="000C6C3B"/>
    <w:rsid w:val="000D6851"/>
    <w:rsid w:val="000E0CED"/>
    <w:rsid w:val="000E1880"/>
    <w:rsid w:val="000E1FA9"/>
    <w:rsid w:val="000F42F8"/>
    <w:rsid w:val="001013C3"/>
    <w:rsid w:val="001123AF"/>
    <w:rsid w:val="00121377"/>
    <w:rsid w:val="00122170"/>
    <w:rsid w:val="0012653E"/>
    <w:rsid w:val="00131B8E"/>
    <w:rsid w:val="00133FC2"/>
    <w:rsid w:val="0014587B"/>
    <w:rsid w:val="00147611"/>
    <w:rsid w:val="00157BF2"/>
    <w:rsid w:val="00160D64"/>
    <w:rsid w:val="00161C77"/>
    <w:rsid w:val="00164BA7"/>
    <w:rsid w:val="0018347D"/>
    <w:rsid w:val="00183E8D"/>
    <w:rsid w:val="00194B83"/>
    <w:rsid w:val="001A00F4"/>
    <w:rsid w:val="001A17CD"/>
    <w:rsid w:val="001A2B90"/>
    <w:rsid w:val="001B19A5"/>
    <w:rsid w:val="001C2E2B"/>
    <w:rsid w:val="001C77C8"/>
    <w:rsid w:val="001D2B08"/>
    <w:rsid w:val="001E08BB"/>
    <w:rsid w:val="001E3E3D"/>
    <w:rsid w:val="001E4AF2"/>
    <w:rsid w:val="001E64AD"/>
    <w:rsid w:val="001F024A"/>
    <w:rsid w:val="001F514C"/>
    <w:rsid w:val="001F5A21"/>
    <w:rsid w:val="00201408"/>
    <w:rsid w:val="00202513"/>
    <w:rsid w:val="00203B3E"/>
    <w:rsid w:val="00211AF4"/>
    <w:rsid w:val="00214CBC"/>
    <w:rsid w:val="002158F5"/>
    <w:rsid w:val="00215EAF"/>
    <w:rsid w:val="00221F9B"/>
    <w:rsid w:val="0023088E"/>
    <w:rsid w:val="00251CB4"/>
    <w:rsid w:val="0025637F"/>
    <w:rsid w:val="00257DD7"/>
    <w:rsid w:val="00261DC8"/>
    <w:rsid w:val="00263740"/>
    <w:rsid w:val="002665A6"/>
    <w:rsid w:val="00272322"/>
    <w:rsid w:val="00273A1D"/>
    <w:rsid w:val="002758F4"/>
    <w:rsid w:val="00281B47"/>
    <w:rsid w:val="00283B95"/>
    <w:rsid w:val="0028680B"/>
    <w:rsid w:val="002869FF"/>
    <w:rsid w:val="002A2559"/>
    <w:rsid w:val="002A2911"/>
    <w:rsid w:val="002B047A"/>
    <w:rsid w:val="002B0C2F"/>
    <w:rsid w:val="002B6071"/>
    <w:rsid w:val="002B6DC2"/>
    <w:rsid w:val="002C2D52"/>
    <w:rsid w:val="002D3758"/>
    <w:rsid w:val="002D507B"/>
    <w:rsid w:val="002D764A"/>
    <w:rsid w:val="002D7C4C"/>
    <w:rsid w:val="002F106A"/>
    <w:rsid w:val="002F2DCA"/>
    <w:rsid w:val="00305410"/>
    <w:rsid w:val="00310C05"/>
    <w:rsid w:val="00311D53"/>
    <w:rsid w:val="00320A34"/>
    <w:rsid w:val="0033192D"/>
    <w:rsid w:val="003329B5"/>
    <w:rsid w:val="00332EE8"/>
    <w:rsid w:val="003350B5"/>
    <w:rsid w:val="0033536D"/>
    <w:rsid w:val="00351603"/>
    <w:rsid w:val="00355CE8"/>
    <w:rsid w:val="00361C9D"/>
    <w:rsid w:val="00364D76"/>
    <w:rsid w:val="00366BCB"/>
    <w:rsid w:val="00366BF5"/>
    <w:rsid w:val="00371606"/>
    <w:rsid w:val="003741F5"/>
    <w:rsid w:val="00376AEB"/>
    <w:rsid w:val="00380296"/>
    <w:rsid w:val="00381C57"/>
    <w:rsid w:val="003858ED"/>
    <w:rsid w:val="003873C2"/>
    <w:rsid w:val="00390655"/>
    <w:rsid w:val="00390D43"/>
    <w:rsid w:val="00392FB5"/>
    <w:rsid w:val="003B123E"/>
    <w:rsid w:val="003B51D3"/>
    <w:rsid w:val="003B6DBD"/>
    <w:rsid w:val="003B6E53"/>
    <w:rsid w:val="003C1897"/>
    <w:rsid w:val="003D2C7F"/>
    <w:rsid w:val="003D40F3"/>
    <w:rsid w:val="003D6137"/>
    <w:rsid w:val="003D77EC"/>
    <w:rsid w:val="003E3BB6"/>
    <w:rsid w:val="003E5BB3"/>
    <w:rsid w:val="003E63E7"/>
    <w:rsid w:val="003F1C1A"/>
    <w:rsid w:val="003F1F01"/>
    <w:rsid w:val="003F4E4B"/>
    <w:rsid w:val="0040743C"/>
    <w:rsid w:val="00412203"/>
    <w:rsid w:val="00416C2F"/>
    <w:rsid w:val="004215BF"/>
    <w:rsid w:val="0042747E"/>
    <w:rsid w:val="00431AA1"/>
    <w:rsid w:val="00431B2E"/>
    <w:rsid w:val="00436D39"/>
    <w:rsid w:val="0045638C"/>
    <w:rsid w:val="00465538"/>
    <w:rsid w:val="004756C4"/>
    <w:rsid w:val="00476785"/>
    <w:rsid w:val="00486643"/>
    <w:rsid w:val="00486FD6"/>
    <w:rsid w:val="00491D5E"/>
    <w:rsid w:val="00492F73"/>
    <w:rsid w:val="00493863"/>
    <w:rsid w:val="004A4A2B"/>
    <w:rsid w:val="004A4B81"/>
    <w:rsid w:val="004B1145"/>
    <w:rsid w:val="004B2F9D"/>
    <w:rsid w:val="004B375A"/>
    <w:rsid w:val="004B3C10"/>
    <w:rsid w:val="004B7D2E"/>
    <w:rsid w:val="004C0CE8"/>
    <w:rsid w:val="004C1A65"/>
    <w:rsid w:val="004C6580"/>
    <w:rsid w:val="004D083E"/>
    <w:rsid w:val="004D1F3A"/>
    <w:rsid w:val="004D4ADD"/>
    <w:rsid w:val="004D7679"/>
    <w:rsid w:val="004E684D"/>
    <w:rsid w:val="004F3CE7"/>
    <w:rsid w:val="004F4644"/>
    <w:rsid w:val="00501135"/>
    <w:rsid w:val="00506CDE"/>
    <w:rsid w:val="005071ED"/>
    <w:rsid w:val="0051033D"/>
    <w:rsid w:val="00520DDD"/>
    <w:rsid w:val="005252DE"/>
    <w:rsid w:val="0052551D"/>
    <w:rsid w:val="0052748F"/>
    <w:rsid w:val="00531B04"/>
    <w:rsid w:val="00535299"/>
    <w:rsid w:val="00541602"/>
    <w:rsid w:val="00542D0C"/>
    <w:rsid w:val="0054345C"/>
    <w:rsid w:val="00546874"/>
    <w:rsid w:val="00547EB1"/>
    <w:rsid w:val="005531E6"/>
    <w:rsid w:val="0055372E"/>
    <w:rsid w:val="00557D04"/>
    <w:rsid w:val="00562A9B"/>
    <w:rsid w:val="00570AE5"/>
    <w:rsid w:val="00571AB2"/>
    <w:rsid w:val="00573762"/>
    <w:rsid w:val="005747C2"/>
    <w:rsid w:val="00584F17"/>
    <w:rsid w:val="00594F7D"/>
    <w:rsid w:val="005A5AC2"/>
    <w:rsid w:val="005B0D12"/>
    <w:rsid w:val="005B6872"/>
    <w:rsid w:val="005D5159"/>
    <w:rsid w:val="005F3B4F"/>
    <w:rsid w:val="00602257"/>
    <w:rsid w:val="00602E1C"/>
    <w:rsid w:val="00603336"/>
    <w:rsid w:val="00610CB8"/>
    <w:rsid w:val="00612E70"/>
    <w:rsid w:val="0061420A"/>
    <w:rsid w:val="00615D69"/>
    <w:rsid w:val="00616F04"/>
    <w:rsid w:val="006208C6"/>
    <w:rsid w:val="006258FB"/>
    <w:rsid w:val="00636B08"/>
    <w:rsid w:val="00641D3A"/>
    <w:rsid w:val="00644A9A"/>
    <w:rsid w:val="00645992"/>
    <w:rsid w:val="006466B7"/>
    <w:rsid w:val="00652D09"/>
    <w:rsid w:val="006553F7"/>
    <w:rsid w:val="00661182"/>
    <w:rsid w:val="006629ED"/>
    <w:rsid w:val="00662D4E"/>
    <w:rsid w:val="006642A8"/>
    <w:rsid w:val="006652FD"/>
    <w:rsid w:val="0067346B"/>
    <w:rsid w:val="00676328"/>
    <w:rsid w:val="00677D1A"/>
    <w:rsid w:val="00686F45"/>
    <w:rsid w:val="00690D50"/>
    <w:rsid w:val="006910A4"/>
    <w:rsid w:val="0069324D"/>
    <w:rsid w:val="006A3A4B"/>
    <w:rsid w:val="006A4A37"/>
    <w:rsid w:val="006A5CC6"/>
    <w:rsid w:val="006B0B48"/>
    <w:rsid w:val="006B528E"/>
    <w:rsid w:val="006B6169"/>
    <w:rsid w:val="006C24FC"/>
    <w:rsid w:val="006C2BD7"/>
    <w:rsid w:val="006C54F1"/>
    <w:rsid w:val="006D2DAB"/>
    <w:rsid w:val="006D4ADA"/>
    <w:rsid w:val="006E20B6"/>
    <w:rsid w:val="006F0919"/>
    <w:rsid w:val="006F1935"/>
    <w:rsid w:val="006F468B"/>
    <w:rsid w:val="006F50F4"/>
    <w:rsid w:val="006F600D"/>
    <w:rsid w:val="00702381"/>
    <w:rsid w:val="0070273E"/>
    <w:rsid w:val="00706C74"/>
    <w:rsid w:val="007070A9"/>
    <w:rsid w:val="00707738"/>
    <w:rsid w:val="00716BDC"/>
    <w:rsid w:val="00726A2C"/>
    <w:rsid w:val="007421BD"/>
    <w:rsid w:val="007525B7"/>
    <w:rsid w:val="00754E52"/>
    <w:rsid w:val="0076330B"/>
    <w:rsid w:val="00763755"/>
    <w:rsid w:val="007650C9"/>
    <w:rsid w:val="0077169E"/>
    <w:rsid w:val="0077296C"/>
    <w:rsid w:val="00774162"/>
    <w:rsid w:val="00780FC4"/>
    <w:rsid w:val="00793419"/>
    <w:rsid w:val="0079596A"/>
    <w:rsid w:val="00797979"/>
    <w:rsid w:val="007A2CCB"/>
    <w:rsid w:val="007A33C4"/>
    <w:rsid w:val="007A56BE"/>
    <w:rsid w:val="007B01E0"/>
    <w:rsid w:val="007B5ED1"/>
    <w:rsid w:val="007C60C7"/>
    <w:rsid w:val="007D0BA5"/>
    <w:rsid w:val="007E2958"/>
    <w:rsid w:val="007F07F5"/>
    <w:rsid w:val="007F1673"/>
    <w:rsid w:val="007F16F5"/>
    <w:rsid w:val="007F18DD"/>
    <w:rsid w:val="007F4A7C"/>
    <w:rsid w:val="008003CB"/>
    <w:rsid w:val="00801AB1"/>
    <w:rsid w:val="00814317"/>
    <w:rsid w:val="00823D06"/>
    <w:rsid w:val="00831B7E"/>
    <w:rsid w:val="00833B21"/>
    <w:rsid w:val="008343DC"/>
    <w:rsid w:val="00834569"/>
    <w:rsid w:val="0083621F"/>
    <w:rsid w:val="00843B5D"/>
    <w:rsid w:val="00846388"/>
    <w:rsid w:val="008533FA"/>
    <w:rsid w:val="008548D0"/>
    <w:rsid w:val="00854D9E"/>
    <w:rsid w:val="00855028"/>
    <w:rsid w:val="00855FE5"/>
    <w:rsid w:val="00856E89"/>
    <w:rsid w:val="0085712E"/>
    <w:rsid w:val="00860524"/>
    <w:rsid w:val="00861504"/>
    <w:rsid w:val="00870F56"/>
    <w:rsid w:val="00870F8B"/>
    <w:rsid w:val="0087663A"/>
    <w:rsid w:val="00877626"/>
    <w:rsid w:val="008844FB"/>
    <w:rsid w:val="00891E1F"/>
    <w:rsid w:val="00893C5D"/>
    <w:rsid w:val="008941F1"/>
    <w:rsid w:val="00894247"/>
    <w:rsid w:val="00897307"/>
    <w:rsid w:val="008A7091"/>
    <w:rsid w:val="008B2732"/>
    <w:rsid w:val="008B2FB1"/>
    <w:rsid w:val="008B3416"/>
    <w:rsid w:val="008B3479"/>
    <w:rsid w:val="008B6C78"/>
    <w:rsid w:val="008B6F34"/>
    <w:rsid w:val="008C0A18"/>
    <w:rsid w:val="008C1DD4"/>
    <w:rsid w:val="008D1DDC"/>
    <w:rsid w:val="008E2568"/>
    <w:rsid w:val="008E2AF9"/>
    <w:rsid w:val="008E41C8"/>
    <w:rsid w:val="008E55E3"/>
    <w:rsid w:val="008F0B63"/>
    <w:rsid w:val="008F456D"/>
    <w:rsid w:val="008F46E2"/>
    <w:rsid w:val="008F6C4A"/>
    <w:rsid w:val="00901D94"/>
    <w:rsid w:val="00906974"/>
    <w:rsid w:val="00910B8A"/>
    <w:rsid w:val="00915C45"/>
    <w:rsid w:val="00917DDD"/>
    <w:rsid w:val="00921AA8"/>
    <w:rsid w:val="00921D83"/>
    <w:rsid w:val="00924FA2"/>
    <w:rsid w:val="009334B9"/>
    <w:rsid w:val="009346BD"/>
    <w:rsid w:val="009360E4"/>
    <w:rsid w:val="009361C4"/>
    <w:rsid w:val="00940323"/>
    <w:rsid w:val="00940AC2"/>
    <w:rsid w:val="00942ED5"/>
    <w:rsid w:val="009444C5"/>
    <w:rsid w:val="0094505E"/>
    <w:rsid w:val="0095017F"/>
    <w:rsid w:val="00950FBE"/>
    <w:rsid w:val="009524BE"/>
    <w:rsid w:val="00953E88"/>
    <w:rsid w:val="00964A4A"/>
    <w:rsid w:val="00964CA1"/>
    <w:rsid w:val="00965294"/>
    <w:rsid w:val="009779DA"/>
    <w:rsid w:val="00977E3C"/>
    <w:rsid w:val="009855C6"/>
    <w:rsid w:val="00985756"/>
    <w:rsid w:val="00992788"/>
    <w:rsid w:val="00996D49"/>
    <w:rsid w:val="009A17F5"/>
    <w:rsid w:val="009A5490"/>
    <w:rsid w:val="009A66D2"/>
    <w:rsid w:val="009B3588"/>
    <w:rsid w:val="009C5317"/>
    <w:rsid w:val="009D03C9"/>
    <w:rsid w:val="009D0DFD"/>
    <w:rsid w:val="009D7F7E"/>
    <w:rsid w:val="009E69F1"/>
    <w:rsid w:val="009F0BC8"/>
    <w:rsid w:val="009F6DC3"/>
    <w:rsid w:val="00A12522"/>
    <w:rsid w:val="00A24E72"/>
    <w:rsid w:val="00A24ED4"/>
    <w:rsid w:val="00A33FAC"/>
    <w:rsid w:val="00A44688"/>
    <w:rsid w:val="00A5110A"/>
    <w:rsid w:val="00A51AC1"/>
    <w:rsid w:val="00A51D2B"/>
    <w:rsid w:val="00A56A0B"/>
    <w:rsid w:val="00A60279"/>
    <w:rsid w:val="00A62D0E"/>
    <w:rsid w:val="00A62FAE"/>
    <w:rsid w:val="00A7382F"/>
    <w:rsid w:val="00A75B8E"/>
    <w:rsid w:val="00A768E4"/>
    <w:rsid w:val="00A85754"/>
    <w:rsid w:val="00A919A5"/>
    <w:rsid w:val="00A94F56"/>
    <w:rsid w:val="00A96A11"/>
    <w:rsid w:val="00AA0F30"/>
    <w:rsid w:val="00AA324E"/>
    <w:rsid w:val="00AA40E7"/>
    <w:rsid w:val="00AB1B8E"/>
    <w:rsid w:val="00AB6E65"/>
    <w:rsid w:val="00AC0853"/>
    <w:rsid w:val="00AC0FF5"/>
    <w:rsid w:val="00AC207A"/>
    <w:rsid w:val="00AC636B"/>
    <w:rsid w:val="00AE62CE"/>
    <w:rsid w:val="00AF128D"/>
    <w:rsid w:val="00AF6DDB"/>
    <w:rsid w:val="00B11ECA"/>
    <w:rsid w:val="00B12180"/>
    <w:rsid w:val="00B235E1"/>
    <w:rsid w:val="00B31461"/>
    <w:rsid w:val="00B323F7"/>
    <w:rsid w:val="00B40BEA"/>
    <w:rsid w:val="00B41619"/>
    <w:rsid w:val="00B43FF1"/>
    <w:rsid w:val="00B45929"/>
    <w:rsid w:val="00B45953"/>
    <w:rsid w:val="00B46376"/>
    <w:rsid w:val="00B5088C"/>
    <w:rsid w:val="00B51116"/>
    <w:rsid w:val="00B54158"/>
    <w:rsid w:val="00B54243"/>
    <w:rsid w:val="00B6311E"/>
    <w:rsid w:val="00B67EA8"/>
    <w:rsid w:val="00B73B9C"/>
    <w:rsid w:val="00B759DF"/>
    <w:rsid w:val="00B75F40"/>
    <w:rsid w:val="00B8279F"/>
    <w:rsid w:val="00B82B14"/>
    <w:rsid w:val="00B83874"/>
    <w:rsid w:val="00B84A1F"/>
    <w:rsid w:val="00B85125"/>
    <w:rsid w:val="00B8522D"/>
    <w:rsid w:val="00B920EF"/>
    <w:rsid w:val="00B93F01"/>
    <w:rsid w:val="00BA5F71"/>
    <w:rsid w:val="00BA6C37"/>
    <w:rsid w:val="00BA761B"/>
    <w:rsid w:val="00BB1801"/>
    <w:rsid w:val="00BB2B21"/>
    <w:rsid w:val="00BB6312"/>
    <w:rsid w:val="00BC0B4B"/>
    <w:rsid w:val="00BC4DB7"/>
    <w:rsid w:val="00BD7F6D"/>
    <w:rsid w:val="00BE0396"/>
    <w:rsid w:val="00BE0FE1"/>
    <w:rsid w:val="00BE2C22"/>
    <w:rsid w:val="00BE2C47"/>
    <w:rsid w:val="00BE4332"/>
    <w:rsid w:val="00BE58E9"/>
    <w:rsid w:val="00BF60A0"/>
    <w:rsid w:val="00C00037"/>
    <w:rsid w:val="00C03AEF"/>
    <w:rsid w:val="00C04EFC"/>
    <w:rsid w:val="00C06BCA"/>
    <w:rsid w:val="00C1512A"/>
    <w:rsid w:val="00C1767E"/>
    <w:rsid w:val="00C301C6"/>
    <w:rsid w:val="00C3296E"/>
    <w:rsid w:val="00C42C8E"/>
    <w:rsid w:val="00C43678"/>
    <w:rsid w:val="00C531FB"/>
    <w:rsid w:val="00C56E1E"/>
    <w:rsid w:val="00C6359C"/>
    <w:rsid w:val="00C64033"/>
    <w:rsid w:val="00C645A1"/>
    <w:rsid w:val="00C65E0C"/>
    <w:rsid w:val="00C71D02"/>
    <w:rsid w:val="00C76ADD"/>
    <w:rsid w:val="00C814E9"/>
    <w:rsid w:val="00C87FD0"/>
    <w:rsid w:val="00C90003"/>
    <w:rsid w:val="00C90A95"/>
    <w:rsid w:val="00C910EE"/>
    <w:rsid w:val="00CA1C8E"/>
    <w:rsid w:val="00CA3347"/>
    <w:rsid w:val="00CA53E0"/>
    <w:rsid w:val="00CB394F"/>
    <w:rsid w:val="00CB479E"/>
    <w:rsid w:val="00CD099A"/>
    <w:rsid w:val="00CD4AC7"/>
    <w:rsid w:val="00CE4758"/>
    <w:rsid w:val="00CE4C36"/>
    <w:rsid w:val="00CE79CE"/>
    <w:rsid w:val="00CF0881"/>
    <w:rsid w:val="00CF781A"/>
    <w:rsid w:val="00D076AE"/>
    <w:rsid w:val="00D11653"/>
    <w:rsid w:val="00D2681B"/>
    <w:rsid w:val="00D26B15"/>
    <w:rsid w:val="00D309AE"/>
    <w:rsid w:val="00D310BC"/>
    <w:rsid w:val="00D31D5A"/>
    <w:rsid w:val="00D34EF3"/>
    <w:rsid w:val="00D356AB"/>
    <w:rsid w:val="00D40FD7"/>
    <w:rsid w:val="00D4133B"/>
    <w:rsid w:val="00D47103"/>
    <w:rsid w:val="00D52A83"/>
    <w:rsid w:val="00D537DE"/>
    <w:rsid w:val="00D733F4"/>
    <w:rsid w:val="00D76D1A"/>
    <w:rsid w:val="00D802A9"/>
    <w:rsid w:val="00D946E3"/>
    <w:rsid w:val="00D94DF6"/>
    <w:rsid w:val="00D9710A"/>
    <w:rsid w:val="00DA3B18"/>
    <w:rsid w:val="00DA4E31"/>
    <w:rsid w:val="00DA61B2"/>
    <w:rsid w:val="00DC2B27"/>
    <w:rsid w:val="00DC71F1"/>
    <w:rsid w:val="00DD0512"/>
    <w:rsid w:val="00DD6B0E"/>
    <w:rsid w:val="00E12CB1"/>
    <w:rsid w:val="00E14F34"/>
    <w:rsid w:val="00E168A3"/>
    <w:rsid w:val="00E17F24"/>
    <w:rsid w:val="00E30C1C"/>
    <w:rsid w:val="00E337F0"/>
    <w:rsid w:val="00E338E8"/>
    <w:rsid w:val="00E371B4"/>
    <w:rsid w:val="00E4049C"/>
    <w:rsid w:val="00E42901"/>
    <w:rsid w:val="00E53406"/>
    <w:rsid w:val="00E53663"/>
    <w:rsid w:val="00E61863"/>
    <w:rsid w:val="00E66652"/>
    <w:rsid w:val="00E67AC5"/>
    <w:rsid w:val="00E74A17"/>
    <w:rsid w:val="00E84450"/>
    <w:rsid w:val="00EA10A1"/>
    <w:rsid w:val="00EB012A"/>
    <w:rsid w:val="00EB51A6"/>
    <w:rsid w:val="00ED10D2"/>
    <w:rsid w:val="00ED2595"/>
    <w:rsid w:val="00EE1586"/>
    <w:rsid w:val="00EE1CAE"/>
    <w:rsid w:val="00EE653E"/>
    <w:rsid w:val="00EF13C5"/>
    <w:rsid w:val="00F04A11"/>
    <w:rsid w:val="00F05E39"/>
    <w:rsid w:val="00F06DCA"/>
    <w:rsid w:val="00F10AF0"/>
    <w:rsid w:val="00F12848"/>
    <w:rsid w:val="00F12A8C"/>
    <w:rsid w:val="00F141CD"/>
    <w:rsid w:val="00F148A9"/>
    <w:rsid w:val="00F216F4"/>
    <w:rsid w:val="00F24C27"/>
    <w:rsid w:val="00F2586A"/>
    <w:rsid w:val="00F50C9E"/>
    <w:rsid w:val="00F512ED"/>
    <w:rsid w:val="00F51E1B"/>
    <w:rsid w:val="00F609C7"/>
    <w:rsid w:val="00F64ED5"/>
    <w:rsid w:val="00F6704F"/>
    <w:rsid w:val="00F67109"/>
    <w:rsid w:val="00F75455"/>
    <w:rsid w:val="00F76675"/>
    <w:rsid w:val="00F77943"/>
    <w:rsid w:val="00F83028"/>
    <w:rsid w:val="00F83716"/>
    <w:rsid w:val="00F84F82"/>
    <w:rsid w:val="00F97D1C"/>
    <w:rsid w:val="00FA4EEA"/>
    <w:rsid w:val="00FA5974"/>
    <w:rsid w:val="00FA6B5A"/>
    <w:rsid w:val="00FB5217"/>
    <w:rsid w:val="00FC0CBC"/>
    <w:rsid w:val="00FC677B"/>
    <w:rsid w:val="00FD17CC"/>
    <w:rsid w:val="00FD321A"/>
    <w:rsid w:val="00FE45F4"/>
    <w:rsid w:val="00FE4A9E"/>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4817"/>
    <o:shapelayout v:ext="edit">
      <o:idmap v:ext="edit" data="1"/>
    </o:shapelayout>
  </w:shapeDefaults>
  <w:decimalSymbol w:val=","/>
  <w:listSeparator w:val=";"/>
  <w14:docId w14:val="1190DDA0"/>
  <w15:chartTrackingRefBased/>
  <w15:docId w15:val="{B00BC492-B750-42A5-924C-23B32AA5D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02513"/>
    <w:pPr>
      <w:suppressAutoHyphens/>
    </w:pPr>
    <w:rPr>
      <w:rFonts w:ascii="Arial" w:hAnsi="Arial" w:cs="Arial"/>
      <w:lang w:val="en-US" w:eastAsia="ar-SA"/>
    </w:rPr>
  </w:style>
  <w:style w:type="paragraph" w:styleId="berschrift1">
    <w:name w:val="heading 1"/>
    <w:basedOn w:val="Standard"/>
    <w:next w:val="Standard"/>
    <w:link w:val="berschrift1Zchn"/>
    <w:qFormat/>
    <w:rsid w:val="00E61863"/>
    <w:pPr>
      <w:keepNext/>
      <w:numPr>
        <w:numId w:val="1"/>
      </w:numPr>
      <w:spacing w:line="240" w:lineRule="exact"/>
      <w:outlineLvl w:val="0"/>
    </w:pPr>
    <w:rPr>
      <w:b/>
      <w:bCs/>
    </w:rPr>
  </w:style>
  <w:style w:type="paragraph" w:styleId="berschrift2">
    <w:name w:val="heading 2"/>
    <w:basedOn w:val="Standard"/>
    <w:next w:val="Standard"/>
    <w:link w:val="berschrift2Zchn"/>
    <w:qFormat/>
    <w:rsid w:val="00E61863"/>
    <w:pPr>
      <w:keepNext/>
      <w:numPr>
        <w:ilvl w:val="1"/>
        <w:numId w:val="1"/>
      </w:numPr>
      <w:spacing w:line="240" w:lineRule="exact"/>
      <w:jc w:val="right"/>
      <w:outlineLvl w:val="1"/>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131B8E"/>
    <w:rPr>
      <w:rFonts w:ascii="Cambria" w:hAnsi="Cambria" w:cs="Cambria"/>
      <w:b/>
      <w:bCs/>
      <w:kern w:val="32"/>
      <w:sz w:val="32"/>
      <w:szCs w:val="32"/>
      <w:lang w:val="en-US" w:eastAsia="ar-SA" w:bidi="ar-SA"/>
    </w:rPr>
  </w:style>
  <w:style w:type="character" w:customStyle="1" w:styleId="berschrift2Zchn">
    <w:name w:val="Überschrift 2 Zchn"/>
    <w:link w:val="berschrift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Hyperlink">
    <w:name w:val="Hyperlink"/>
    <w:rsid w:val="00E61863"/>
    <w:rPr>
      <w:rFonts w:cs="Times New Roman"/>
      <w:color w:val="0000FF"/>
      <w:u w:val="single"/>
    </w:rPr>
  </w:style>
  <w:style w:type="character" w:styleId="Seitenzahl">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Fett">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Endnotenzeichen">
    <w:name w:val="endnote reference"/>
    <w:semiHidden/>
    <w:rsid w:val="00E61863"/>
    <w:rPr>
      <w:rFonts w:cs="Times New Roman"/>
      <w:vertAlign w:val="superscript"/>
    </w:rPr>
  </w:style>
  <w:style w:type="character" w:styleId="Funotenzeichen">
    <w:name w:val="footnote reference"/>
    <w:semiHidden/>
    <w:rsid w:val="00E61863"/>
    <w:rPr>
      <w:rFonts w:cs="Times New Roman"/>
      <w:vertAlign w:val="superscript"/>
    </w:rPr>
  </w:style>
  <w:style w:type="paragraph" w:customStyle="1" w:styleId="Intestazione1">
    <w:name w:val="Intestazione1"/>
    <w:basedOn w:val="Standard"/>
    <w:next w:val="Textkrper"/>
    <w:rsid w:val="00E61863"/>
    <w:pPr>
      <w:keepNext/>
      <w:spacing w:before="240" w:after="120"/>
    </w:pPr>
    <w:rPr>
      <w:rFonts w:eastAsia="MS Mincho"/>
      <w:sz w:val="28"/>
      <w:szCs w:val="28"/>
    </w:rPr>
  </w:style>
  <w:style w:type="paragraph" w:styleId="Textkrper">
    <w:name w:val="Body Text"/>
    <w:basedOn w:val="Standard"/>
    <w:link w:val="TextkrperZchn"/>
    <w:rsid w:val="00E61863"/>
    <w:pPr>
      <w:spacing w:after="120"/>
    </w:pPr>
  </w:style>
  <w:style w:type="character" w:customStyle="1" w:styleId="TextkrperZchn">
    <w:name w:val="Textkörper Zchn"/>
    <w:link w:val="Textkrper"/>
    <w:semiHidden/>
    <w:rsid w:val="00131B8E"/>
    <w:rPr>
      <w:rFonts w:ascii="Arial" w:hAnsi="Arial" w:cs="Arial"/>
      <w:sz w:val="20"/>
      <w:szCs w:val="20"/>
      <w:lang w:val="en-US" w:eastAsia="ar-SA" w:bidi="ar-SA"/>
    </w:rPr>
  </w:style>
  <w:style w:type="paragraph" w:styleId="Liste">
    <w:name w:val="List"/>
    <w:basedOn w:val="Textkrper"/>
    <w:rsid w:val="00E61863"/>
  </w:style>
  <w:style w:type="paragraph" w:customStyle="1" w:styleId="Didascalia1">
    <w:name w:val="Didascalia1"/>
    <w:basedOn w:val="Standard"/>
    <w:rsid w:val="00E61863"/>
    <w:pPr>
      <w:suppressLineNumbers/>
      <w:spacing w:before="120" w:after="120"/>
    </w:pPr>
    <w:rPr>
      <w:i/>
      <w:iCs/>
      <w:sz w:val="24"/>
      <w:szCs w:val="24"/>
    </w:rPr>
  </w:style>
  <w:style w:type="paragraph" w:customStyle="1" w:styleId="Indice">
    <w:name w:val="Indice"/>
    <w:basedOn w:val="Standard"/>
    <w:rsid w:val="00E61863"/>
    <w:pPr>
      <w:suppressLineNumbers/>
    </w:pPr>
  </w:style>
  <w:style w:type="paragraph" w:customStyle="1" w:styleId="Char1CarattereCharCarattereCharCarattereChar">
    <w:name w:val="Char1 Carattere Char Carattere Char Carattere Char"/>
    <w:basedOn w:val="Standard"/>
    <w:rsid w:val="00E61863"/>
    <w:pPr>
      <w:spacing w:after="160" w:line="240" w:lineRule="exact"/>
    </w:pPr>
    <w:rPr>
      <w:rFonts w:ascii="Tahoma" w:hAnsi="Tahoma" w:cs="Tahoma"/>
    </w:rPr>
  </w:style>
  <w:style w:type="paragraph" w:styleId="Kopfzeile">
    <w:name w:val="header"/>
    <w:basedOn w:val="Standard"/>
    <w:link w:val="KopfzeileZchn"/>
    <w:rsid w:val="00E61863"/>
    <w:pPr>
      <w:tabs>
        <w:tab w:val="center" w:pos="4536"/>
        <w:tab w:val="right" w:pos="9072"/>
      </w:tabs>
    </w:pPr>
  </w:style>
  <w:style w:type="character" w:customStyle="1" w:styleId="KopfzeileZchn">
    <w:name w:val="Kopfzeile Zchn"/>
    <w:link w:val="Kopfzeile"/>
    <w:rsid w:val="00131B8E"/>
    <w:rPr>
      <w:rFonts w:ascii="Arial" w:hAnsi="Arial" w:cs="Arial"/>
      <w:sz w:val="20"/>
      <w:szCs w:val="20"/>
      <w:lang w:val="en-US" w:eastAsia="ar-SA" w:bidi="ar-SA"/>
    </w:rPr>
  </w:style>
  <w:style w:type="paragraph" w:styleId="Fuzeile">
    <w:name w:val="footer"/>
    <w:basedOn w:val="Standard"/>
    <w:link w:val="FuzeileZchn"/>
    <w:rsid w:val="00E61863"/>
    <w:pPr>
      <w:tabs>
        <w:tab w:val="center" w:pos="4536"/>
        <w:tab w:val="right" w:pos="9072"/>
      </w:tabs>
    </w:pPr>
  </w:style>
  <w:style w:type="character" w:customStyle="1" w:styleId="FuzeileZchn">
    <w:name w:val="Fußzeile Zchn"/>
    <w:link w:val="Fuzeile"/>
    <w:rsid w:val="00131B8E"/>
    <w:rPr>
      <w:rFonts w:ascii="Arial" w:hAnsi="Arial" w:cs="Arial"/>
      <w:sz w:val="20"/>
      <w:szCs w:val="20"/>
      <w:lang w:val="en-US" w:eastAsia="ar-SA" w:bidi="ar-SA"/>
    </w:rPr>
  </w:style>
  <w:style w:type="paragraph" w:customStyle="1" w:styleId="DeutscherText">
    <w:name w:val="Deutscher Text"/>
    <w:basedOn w:val="Standard"/>
    <w:rsid w:val="00E61863"/>
    <w:pPr>
      <w:spacing w:line="240" w:lineRule="exact"/>
      <w:jc w:val="both"/>
    </w:pPr>
  </w:style>
  <w:style w:type="paragraph" w:customStyle="1" w:styleId="Testoitaliano">
    <w:name w:val="Testo italiano"/>
    <w:basedOn w:val="Standard"/>
    <w:rsid w:val="00E61863"/>
    <w:pPr>
      <w:spacing w:line="240" w:lineRule="exact"/>
      <w:jc w:val="both"/>
    </w:pPr>
    <w:rPr>
      <w:lang w:val="it-IT"/>
    </w:rPr>
  </w:style>
  <w:style w:type="paragraph" w:customStyle="1" w:styleId="Oggettodellalettera">
    <w:name w:val="Oggetto della lettera"/>
    <w:basedOn w:val="Standard"/>
    <w:rsid w:val="00E61863"/>
    <w:pPr>
      <w:spacing w:line="240" w:lineRule="exact"/>
      <w:jc w:val="both"/>
    </w:pPr>
    <w:rPr>
      <w:b/>
      <w:bCs/>
      <w:lang w:val="it-IT"/>
    </w:rPr>
  </w:style>
  <w:style w:type="paragraph" w:customStyle="1" w:styleId="ProtNr">
    <w:name w:val="Prot. Nr."/>
    <w:basedOn w:val="Standard"/>
    <w:rsid w:val="00E61863"/>
    <w:pPr>
      <w:spacing w:line="200" w:lineRule="exact"/>
    </w:pPr>
    <w:rPr>
      <w:sz w:val="16"/>
      <w:szCs w:val="16"/>
    </w:rPr>
  </w:style>
  <w:style w:type="paragraph" w:customStyle="1" w:styleId="ThemadesSchreibens">
    <w:name w:val="Thema des Schreibens"/>
    <w:basedOn w:val="Standard"/>
    <w:rsid w:val="00E61863"/>
    <w:pPr>
      <w:spacing w:line="240" w:lineRule="exact"/>
      <w:jc w:val="both"/>
    </w:pPr>
    <w:rPr>
      <w:b/>
      <w:bCs/>
    </w:rPr>
  </w:style>
  <w:style w:type="paragraph" w:customStyle="1" w:styleId="DatumOrtDataluogo">
    <w:name w:val="Datum (Ort) / Data (luogo)"/>
    <w:basedOn w:val="Standard"/>
    <w:rsid w:val="00E61863"/>
    <w:pPr>
      <w:spacing w:line="220" w:lineRule="exact"/>
    </w:pPr>
    <w:rPr>
      <w:sz w:val="16"/>
      <w:szCs w:val="16"/>
    </w:rPr>
  </w:style>
  <w:style w:type="paragraph" w:customStyle="1" w:styleId="NameNomeBearbeitetvonredattoda">
    <w:name w:val="Name / Nome (Bearbeitet von / redatto da)"/>
    <w:basedOn w:val="Standard"/>
    <w:rsid w:val="00E61863"/>
    <w:pPr>
      <w:spacing w:line="200" w:lineRule="exact"/>
    </w:pPr>
    <w:rPr>
      <w:sz w:val="18"/>
      <w:szCs w:val="18"/>
    </w:rPr>
  </w:style>
  <w:style w:type="paragraph" w:customStyle="1" w:styleId="TelBearbeitetvonredattoda">
    <w:name w:val="Tel. (Bearbeitet von / redatto da)"/>
    <w:basedOn w:val="Standard"/>
    <w:rsid w:val="00E61863"/>
    <w:pPr>
      <w:spacing w:line="200" w:lineRule="exact"/>
    </w:pPr>
    <w:rPr>
      <w:sz w:val="16"/>
      <w:szCs w:val="16"/>
    </w:rPr>
  </w:style>
  <w:style w:type="paragraph" w:customStyle="1" w:styleId="E-MailBearbeitetvonredattoda">
    <w:name w:val="E-Mail (Bearbeitet von / redatto da)"/>
    <w:basedOn w:val="Standard"/>
    <w:rsid w:val="00E61863"/>
    <w:pPr>
      <w:spacing w:line="200" w:lineRule="exact"/>
    </w:pPr>
    <w:rPr>
      <w:sz w:val="16"/>
      <w:szCs w:val="16"/>
    </w:rPr>
  </w:style>
  <w:style w:type="paragraph" w:customStyle="1" w:styleId="ZurKenntnisPerconoscenza">
    <w:name w:val="Zur Kenntnis / Per conoscenza"/>
    <w:basedOn w:val="Standard"/>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Standard"/>
    <w:rsid w:val="00E61863"/>
    <w:pPr>
      <w:spacing w:line="240" w:lineRule="exact"/>
    </w:pPr>
  </w:style>
  <w:style w:type="paragraph" w:customStyle="1" w:styleId="NameNachnameNomeCognome">
    <w:name w:val="Name Nachname / Nome Cognome"/>
    <w:basedOn w:val="Standard"/>
    <w:rsid w:val="00E61863"/>
    <w:pPr>
      <w:spacing w:line="240" w:lineRule="exact"/>
      <w:jc w:val="center"/>
    </w:pPr>
  </w:style>
  <w:style w:type="paragraph" w:customStyle="1" w:styleId="NameNachname">
    <w:name w:val="Name Nachname"/>
    <w:basedOn w:val="Standard"/>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E61863"/>
    <w:pPr>
      <w:spacing w:after="120"/>
      <w:ind w:left="283"/>
    </w:pPr>
  </w:style>
  <w:style w:type="character" w:customStyle="1" w:styleId="Textkrper-ZeileneinzugZchn">
    <w:name w:val="Textkörper-Zeileneinzug Zchn"/>
    <w:link w:val="Textkrper-Zeileneinzug"/>
    <w:semiHidden/>
    <w:rsid w:val="00131B8E"/>
    <w:rPr>
      <w:rFonts w:ascii="Arial" w:hAnsi="Arial" w:cs="Arial"/>
      <w:sz w:val="20"/>
      <w:szCs w:val="20"/>
      <w:lang w:val="en-US" w:eastAsia="ar-SA" w:bidi="ar-SA"/>
    </w:rPr>
  </w:style>
  <w:style w:type="paragraph" w:customStyle="1" w:styleId="Rientrocorpodeltesto31">
    <w:name w:val="Rientro corpo del testo 31"/>
    <w:basedOn w:val="Standard"/>
    <w:rsid w:val="00E61863"/>
    <w:pPr>
      <w:spacing w:after="120"/>
      <w:ind w:left="283"/>
    </w:pPr>
    <w:rPr>
      <w:sz w:val="16"/>
      <w:szCs w:val="16"/>
    </w:rPr>
  </w:style>
  <w:style w:type="paragraph" w:customStyle="1" w:styleId="Rientrocorpodeltesto21">
    <w:name w:val="Rientro corpo del testo 21"/>
    <w:basedOn w:val="Standard"/>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Funotentext">
    <w:name w:val="footnote text"/>
    <w:basedOn w:val="Standard"/>
    <w:link w:val="FunotentextZchn"/>
    <w:semiHidden/>
    <w:rsid w:val="00E61863"/>
    <w:rPr>
      <w:lang w:val="it-IT"/>
    </w:rPr>
  </w:style>
  <w:style w:type="character" w:customStyle="1" w:styleId="FunotentextZchn">
    <w:name w:val="Fußnotentext Zchn"/>
    <w:link w:val="Funotentext"/>
    <w:semiHidden/>
    <w:rsid w:val="00131B8E"/>
    <w:rPr>
      <w:rFonts w:ascii="Arial" w:hAnsi="Arial" w:cs="Arial"/>
      <w:sz w:val="20"/>
      <w:szCs w:val="20"/>
      <w:lang w:val="en-US" w:eastAsia="ar-SA" w:bidi="ar-SA"/>
    </w:rPr>
  </w:style>
  <w:style w:type="paragraph" w:customStyle="1" w:styleId="Stile1">
    <w:name w:val="Stile1"/>
    <w:basedOn w:val="Standard"/>
    <w:rsid w:val="00E61863"/>
    <w:pPr>
      <w:widowControl w:val="0"/>
      <w:jc w:val="both"/>
    </w:pPr>
    <w:rPr>
      <w:rFonts w:ascii="Times New Roman" w:hAnsi="Times New Roman" w:cs="Times New Roman"/>
      <w:sz w:val="24"/>
      <w:szCs w:val="24"/>
      <w:lang w:val="de-DE"/>
    </w:rPr>
  </w:style>
  <w:style w:type="paragraph" w:customStyle="1" w:styleId="sche30">
    <w:name w:val="sche3"/>
    <w:basedOn w:val="Standard"/>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Standard"/>
    <w:rsid w:val="00E61863"/>
    <w:pPr>
      <w:spacing w:after="160" w:line="240" w:lineRule="exact"/>
    </w:pPr>
    <w:rPr>
      <w:rFonts w:ascii="Tahoma" w:hAnsi="Tahoma" w:cs="Tahoma"/>
    </w:rPr>
  </w:style>
  <w:style w:type="paragraph" w:customStyle="1" w:styleId="Carattere1">
    <w:name w:val="Carattere1"/>
    <w:basedOn w:val="Standard"/>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Standard"/>
    <w:rsid w:val="00E61863"/>
    <w:pPr>
      <w:spacing w:after="160" w:line="240" w:lineRule="exact"/>
    </w:pPr>
    <w:rPr>
      <w:rFonts w:ascii="Tahoma" w:hAnsi="Tahoma" w:cs="Tahoma"/>
    </w:rPr>
  </w:style>
  <w:style w:type="paragraph" w:customStyle="1" w:styleId="Testocommento1">
    <w:name w:val="Testo commento1"/>
    <w:basedOn w:val="Standard"/>
    <w:rsid w:val="00E61863"/>
  </w:style>
  <w:style w:type="paragraph" w:styleId="Kommentartext">
    <w:name w:val="annotation text"/>
    <w:basedOn w:val="Standard"/>
    <w:link w:val="KommentartextZchn"/>
    <w:rsid w:val="00131B8E"/>
  </w:style>
  <w:style w:type="character" w:customStyle="1" w:styleId="KommentartextZchn">
    <w:name w:val="Kommentartext Zchn"/>
    <w:link w:val="Kommentartext"/>
    <w:rsid w:val="00131B8E"/>
    <w:rPr>
      <w:rFonts w:ascii="Arial" w:hAnsi="Arial" w:cs="Arial"/>
      <w:sz w:val="20"/>
      <w:szCs w:val="20"/>
      <w:lang w:val="en-US" w:eastAsia="ar-SA" w:bidi="ar-SA"/>
    </w:rPr>
  </w:style>
  <w:style w:type="paragraph" w:styleId="Kommentarthema">
    <w:name w:val="annotation subject"/>
    <w:basedOn w:val="Testocommento1"/>
    <w:next w:val="Testocommento1"/>
    <w:link w:val="KommentarthemaZchn"/>
    <w:semiHidden/>
    <w:rsid w:val="00E61863"/>
    <w:rPr>
      <w:b/>
      <w:bCs/>
    </w:rPr>
  </w:style>
  <w:style w:type="character" w:customStyle="1" w:styleId="KommentarthemaZchn">
    <w:name w:val="Kommentarthema Zchn"/>
    <w:link w:val="Kommentarthema"/>
    <w:semiHidden/>
    <w:rsid w:val="00131B8E"/>
    <w:rPr>
      <w:rFonts w:ascii="Arial" w:hAnsi="Arial" w:cs="Arial"/>
      <w:b/>
      <w:bCs/>
      <w:sz w:val="20"/>
      <w:szCs w:val="20"/>
      <w:lang w:val="en-US" w:eastAsia="ar-SA" w:bidi="ar-SA"/>
    </w:rPr>
  </w:style>
  <w:style w:type="paragraph" w:styleId="Sprechblasentext">
    <w:name w:val="Balloon Text"/>
    <w:basedOn w:val="Standard"/>
    <w:link w:val="SprechblasentextZchn"/>
    <w:semiHidden/>
    <w:rsid w:val="00E61863"/>
    <w:rPr>
      <w:rFonts w:ascii="Tahoma" w:hAnsi="Tahoma" w:cs="Tahoma"/>
      <w:sz w:val="16"/>
      <w:szCs w:val="16"/>
    </w:rPr>
  </w:style>
  <w:style w:type="character" w:customStyle="1" w:styleId="SprechblasentextZchn">
    <w:name w:val="Sprechblasentext Zchn"/>
    <w:link w:val="Sprechblasentext"/>
    <w:semiHidden/>
    <w:rsid w:val="00131B8E"/>
    <w:rPr>
      <w:rFonts w:cs="Times New Roman"/>
      <w:sz w:val="2"/>
      <w:szCs w:val="2"/>
      <w:lang w:val="en-US" w:eastAsia="ar-SA" w:bidi="ar-SA"/>
    </w:rPr>
  </w:style>
  <w:style w:type="paragraph" w:customStyle="1" w:styleId="Char1">
    <w:name w:val="Char1"/>
    <w:basedOn w:val="Standard"/>
    <w:rsid w:val="00E61863"/>
    <w:pPr>
      <w:spacing w:after="160" w:line="240" w:lineRule="exact"/>
    </w:pPr>
    <w:rPr>
      <w:rFonts w:ascii="Tahoma" w:hAnsi="Tahoma" w:cs="Tahoma"/>
    </w:rPr>
  </w:style>
  <w:style w:type="paragraph" w:customStyle="1" w:styleId="Char1CarattereChar1Carattere">
    <w:name w:val="Char1 Carattere Char1 Carattere"/>
    <w:basedOn w:val="Standard"/>
    <w:rsid w:val="00E61863"/>
    <w:pPr>
      <w:spacing w:after="160" w:line="240" w:lineRule="exact"/>
    </w:pPr>
    <w:rPr>
      <w:rFonts w:ascii="Tahoma" w:hAnsi="Tahoma" w:cs="Tahoma"/>
    </w:rPr>
  </w:style>
  <w:style w:type="paragraph" w:customStyle="1" w:styleId="CharCarattereCharCarattere">
    <w:name w:val="Char Carattere Char Carattere"/>
    <w:basedOn w:val="Standard"/>
    <w:rsid w:val="00E61863"/>
    <w:pPr>
      <w:spacing w:after="160" w:line="240" w:lineRule="exact"/>
    </w:pPr>
    <w:rPr>
      <w:rFonts w:ascii="Tahoma" w:hAnsi="Tahoma" w:cs="Tahoma"/>
    </w:rPr>
  </w:style>
  <w:style w:type="paragraph" w:styleId="Endnotentext">
    <w:name w:val="endnote text"/>
    <w:basedOn w:val="Standard"/>
    <w:link w:val="EndnotentextZchn"/>
    <w:semiHidden/>
    <w:rsid w:val="00E61863"/>
  </w:style>
  <w:style w:type="character" w:customStyle="1" w:styleId="EndnotentextZchn">
    <w:name w:val="Endnotentext Zchn"/>
    <w:link w:val="Endnotentext"/>
    <w:semiHidden/>
    <w:rsid w:val="00131B8E"/>
    <w:rPr>
      <w:rFonts w:ascii="Arial" w:hAnsi="Arial" w:cs="Arial"/>
      <w:sz w:val="20"/>
      <w:szCs w:val="20"/>
      <w:lang w:val="en-US" w:eastAsia="ar-SA" w:bidi="ar-SA"/>
    </w:rPr>
  </w:style>
  <w:style w:type="paragraph" w:customStyle="1" w:styleId="Contenutotabella">
    <w:name w:val="Contenuto tabella"/>
    <w:basedOn w:val="Standard"/>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StandardWeb">
    <w:name w:val="Normal (Web)"/>
    <w:basedOn w:val="Standard"/>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Standard"/>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14587B"/>
    <w:pPr>
      <w:suppressAutoHyphens w:val="0"/>
      <w:spacing w:after="160" w:line="240" w:lineRule="exact"/>
    </w:pPr>
    <w:rPr>
      <w:rFonts w:ascii="Tahoma" w:hAnsi="Tahoma" w:cs="Tahoma"/>
      <w:lang w:eastAsia="en-US"/>
    </w:rPr>
  </w:style>
  <w:style w:type="paragraph" w:customStyle="1" w:styleId="sche300">
    <w:name w:val="sche30"/>
    <w:basedOn w:val="Standard"/>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Standard"/>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Standard"/>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Tabellenraster">
    <w:name w:val="Table Grid"/>
    <w:basedOn w:val="NormaleTabel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sid w:val="00FA4EEA"/>
    <w:rPr>
      <w:sz w:val="16"/>
      <w:szCs w:val="16"/>
    </w:rPr>
  </w:style>
  <w:style w:type="paragraph" w:styleId="Textkrper-Einzug3">
    <w:name w:val="Body Text Indent 3"/>
    <w:basedOn w:val="Standard"/>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Standard"/>
    <w:rsid w:val="00B46376"/>
    <w:pPr>
      <w:suppressAutoHyphens w:val="0"/>
      <w:spacing w:after="160" w:line="240" w:lineRule="exact"/>
    </w:pPr>
    <w:rPr>
      <w:rFonts w:ascii="Tahoma" w:hAnsi="Tahoma" w:cs="Tahoma"/>
      <w:lang w:eastAsia="en-US"/>
    </w:rPr>
  </w:style>
  <w:style w:type="paragraph" w:styleId="Listenabsatz">
    <w:name w:val="List Paragraph"/>
    <w:basedOn w:val="Standard"/>
    <w:uiPriority w:val="34"/>
    <w:qFormat/>
    <w:rsid w:val="00DA3B18"/>
    <w:pPr>
      <w:ind w:left="708"/>
    </w:pPr>
  </w:style>
  <w:style w:type="paragraph" w:customStyle="1" w:styleId="SanSmall02">
    <w:name w:val="San_Small_02"/>
    <w:basedOn w:val="Standard"/>
    <w:rsid w:val="00B83874"/>
    <w:pPr>
      <w:suppressAutoHyphens w:val="0"/>
      <w:spacing w:line="264" w:lineRule="auto"/>
    </w:pPr>
    <w:rPr>
      <w:rFonts w:ascii="Verdana" w:hAnsi="Verdana" w:cs="Times New Roman"/>
      <w:spacing w:val="5"/>
      <w:kern w:val="14"/>
      <w:sz w:val="12"/>
      <w:szCs w:val="22"/>
      <w:lang w:val="de-DE" w:eastAsia="de-DE"/>
    </w:rPr>
  </w:style>
  <w:style w:type="paragraph" w:styleId="Textkrper-Einzug2">
    <w:name w:val="Body Text Indent 2"/>
    <w:basedOn w:val="Standard"/>
    <w:link w:val="Textkrper-Einzug2Zchn"/>
    <w:rsid w:val="003E5BB3"/>
    <w:pPr>
      <w:suppressAutoHyphens w:val="0"/>
      <w:spacing w:after="120" w:line="480" w:lineRule="auto"/>
      <w:ind w:left="283"/>
    </w:pPr>
    <w:rPr>
      <w:rFonts w:cs="Times New Roman"/>
      <w:noProof/>
      <w:lang w:eastAsia="en-US"/>
    </w:rPr>
  </w:style>
  <w:style w:type="character" w:customStyle="1" w:styleId="Textkrper-Einzug2Zchn">
    <w:name w:val="Textkörper-Einzug 2 Zchn"/>
    <w:basedOn w:val="Absatz-Standardschriftart"/>
    <w:link w:val="Textkrper-Einzug2"/>
    <w:rsid w:val="003E5BB3"/>
    <w:rPr>
      <w:rFonts w:ascii="Arial" w:hAnsi="Arial"/>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2508</Words>
  <Characters>15468</Characters>
  <Application>Microsoft Office Word</Application>
  <DocSecurity>0</DocSecurity>
  <Lines>128</Lines>
  <Paragraphs>35</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“Allegato A1”</vt:lpstr>
      <vt:lpstr>“Allegato A1”</vt:lpstr>
    </vt:vector>
  </TitlesOfParts>
  <Company>prov.bz</Company>
  <LinksUpToDate>false</LinksUpToDate>
  <CharactersWithSpaces>17941</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Busato, Patrizia</dc:creator>
  <cp:keywords/>
  <dc:description/>
  <cp:lastModifiedBy>Corizzato Dr. Verena</cp:lastModifiedBy>
  <cp:revision>7</cp:revision>
  <cp:lastPrinted>2018-04-24T08:26:00Z</cp:lastPrinted>
  <dcterms:created xsi:type="dcterms:W3CDTF">2018-03-22T09:09:00Z</dcterms:created>
  <dcterms:modified xsi:type="dcterms:W3CDTF">2018-04-24T08:38:00Z</dcterms:modified>
</cp:coreProperties>
</file>